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B3" w:rsidRPr="00C03C05" w:rsidRDefault="00AD3145" w:rsidP="00CC4AB3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</w:t>
      </w:r>
      <w:bookmarkStart w:id="0" w:name="_GoBack"/>
      <w:bookmarkEnd w:id="0"/>
      <w:r>
        <w:rPr>
          <w:sz w:val="22"/>
          <w:szCs w:val="22"/>
        </w:rPr>
        <w:t>ие №1</w:t>
      </w:r>
    </w:p>
    <w:p w:rsidR="00CC4AB3" w:rsidRPr="00C03C05" w:rsidRDefault="00CC4AB3" w:rsidP="00CC4AB3">
      <w:pPr>
        <w:jc w:val="right"/>
        <w:rPr>
          <w:sz w:val="22"/>
          <w:szCs w:val="22"/>
        </w:rPr>
      </w:pPr>
      <w:r w:rsidRPr="00C03C05">
        <w:rPr>
          <w:sz w:val="22"/>
          <w:szCs w:val="22"/>
        </w:rPr>
        <w:t xml:space="preserve">к приказу УО г.Казани </w:t>
      </w:r>
    </w:p>
    <w:p w:rsidR="001B7363" w:rsidRPr="00DB1B8A" w:rsidRDefault="00C03C05" w:rsidP="001B7363">
      <w:pPr>
        <w:ind w:left="4956" w:firstLine="1281"/>
        <w:jc w:val="right"/>
      </w:pPr>
      <w:r>
        <w:t xml:space="preserve"> </w:t>
      </w:r>
      <w:r w:rsidR="001B7363" w:rsidRPr="00C03C05">
        <w:t>от</w:t>
      </w:r>
      <w:r w:rsidR="00AD3145">
        <w:t xml:space="preserve"> </w:t>
      </w:r>
      <w:r w:rsidR="007115AA" w:rsidRPr="00DB1B8A">
        <w:t>08</w:t>
      </w:r>
      <w:r w:rsidR="00C55408">
        <w:t>.11.202</w:t>
      </w:r>
      <w:r w:rsidR="00F01EAD">
        <w:t>1</w:t>
      </w:r>
      <w:r w:rsidR="00226AEA">
        <w:t xml:space="preserve"> №</w:t>
      </w:r>
      <w:r w:rsidR="007115AA" w:rsidRPr="00DB1B8A">
        <w:t>917</w:t>
      </w:r>
    </w:p>
    <w:p w:rsidR="001408BB" w:rsidRPr="00663C8F" w:rsidRDefault="00CC4AB3" w:rsidP="001B7363">
      <w:pPr>
        <w:jc w:val="right"/>
        <w:rPr>
          <w:sz w:val="22"/>
          <w:szCs w:val="22"/>
          <w:highlight w:val="yellow"/>
        </w:rPr>
      </w:pPr>
      <w:r w:rsidRPr="00663C8F">
        <w:rPr>
          <w:sz w:val="22"/>
          <w:szCs w:val="22"/>
          <w:highlight w:val="yellow"/>
        </w:rPr>
        <w:t xml:space="preserve"> </w:t>
      </w:r>
    </w:p>
    <w:p w:rsidR="0012333E" w:rsidRPr="00B2687B" w:rsidRDefault="0012333E" w:rsidP="0012333E">
      <w:pPr>
        <w:spacing w:line="312" w:lineRule="auto"/>
        <w:jc w:val="center"/>
        <w:rPr>
          <w:b/>
          <w:bCs/>
        </w:rPr>
      </w:pPr>
      <w:r w:rsidRPr="00B2687B">
        <w:rPr>
          <w:b/>
          <w:bCs/>
        </w:rPr>
        <w:t>Список председателей жюри по проверке олимпиадных заданий муниципального этапа всероссийской олимпиады школьников</w:t>
      </w:r>
    </w:p>
    <w:tbl>
      <w:tblPr>
        <w:tblpPr w:leftFromText="180" w:rightFromText="180" w:vertAnchor="text" w:horzAnchor="margin" w:tblpXSpec="center" w:tblpY="277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410"/>
        <w:gridCol w:w="3544"/>
        <w:gridCol w:w="1842"/>
      </w:tblGrid>
      <w:tr w:rsidR="0012333E" w:rsidRPr="00054A8D" w:rsidTr="007115AA">
        <w:trPr>
          <w:trHeight w:val="562"/>
        </w:trPr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 xml:space="preserve">№ </w:t>
            </w:r>
            <w:proofErr w:type="gramStart"/>
            <w:r w:rsidRPr="002066A6">
              <w:rPr>
                <w:bCs/>
              </w:rPr>
              <w:t>п</w:t>
            </w:r>
            <w:proofErr w:type="gramEnd"/>
            <w:r w:rsidRPr="002066A6">
              <w:rPr>
                <w:bCs/>
              </w:rPr>
              <w:t>/п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ПРЕДМЕТ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ФИО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МЕСТО РАБОТЫ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РАЙОН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Информатика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Михайлин Сергей Иванович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ОШИ «Лицей им. Н.И. Лобачевского»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Вахитовский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Экология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996C43" w:rsidP="00996C43">
            <w:pPr>
              <w:spacing w:line="276" w:lineRule="auto"/>
              <w:rPr>
                <w:bCs/>
              </w:rPr>
            </w:pPr>
            <w:proofErr w:type="spellStart"/>
            <w:r>
              <w:rPr>
                <w:bCs/>
              </w:rPr>
              <w:t>Шамаева</w:t>
            </w:r>
            <w:proofErr w:type="spellEnd"/>
            <w:r>
              <w:rPr>
                <w:bCs/>
              </w:rPr>
              <w:t xml:space="preserve"> </w:t>
            </w:r>
            <w:r w:rsidR="0012333E" w:rsidRPr="002066A6">
              <w:rPr>
                <w:bCs/>
              </w:rPr>
              <w:t xml:space="preserve">Альфия </w:t>
            </w:r>
            <w:proofErr w:type="spellStart"/>
            <w:r w:rsidR="0012333E" w:rsidRPr="002066A6">
              <w:rPr>
                <w:bCs/>
              </w:rPr>
              <w:t>Дальнеритовна</w:t>
            </w:r>
            <w:proofErr w:type="spellEnd"/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МБОУ ДОД «Центр детского творчества микрорайона Танкодром»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Советский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Химия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 xml:space="preserve">Хабибуллина Альфия </w:t>
            </w:r>
            <w:proofErr w:type="spellStart"/>
            <w:r w:rsidRPr="002066A6">
              <w:rPr>
                <w:bCs/>
              </w:rPr>
              <w:t>Блигвардовна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12333E" w:rsidRPr="002066A6" w:rsidRDefault="00996C43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МАОУ «Лицей №</w:t>
            </w:r>
            <w:r w:rsidR="0012333E" w:rsidRPr="002066A6">
              <w:rPr>
                <w:bCs/>
              </w:rPr>
              <w:t>131»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Вахитовский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Математика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Кузина Марина Геннадьевна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МАОУ «</w:t>
            </w:r>
            <w:r w:rsidRPr="002066A6">
              <w:rPr>
                <w:bCs/>
              </w:rPr>
              <w:t>Гимназия № 19</w:t>
            </w:r>
            <w:r>
              <w:rPr>
                <w:bCs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Приволжский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Экономика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 xml:space="preserve">Коган Дина </w:t>
            </w:r>
            <w:proofErr w:type="spellStart"/>
            <w:r w:rsidRPr="002066A6">
              <w:rPr>
                <w:bCs/>
              </w:rPr>
              <w:t>Ильдусовна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МАОУ «Гимназия №19»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Московский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География</w:t>
            </w:r>
          </w:p>
        </w:tc>
        <w:tc>
          <w:tcPr>
            <w:tcW w:w="2410" w:type="dxa"/>
            <w:shd w:val="clear" w:color="auto" w:fill="auto"/>
          </w:tcPr>
          <w:p w:rsidR="0012333E" w:rsidRPr="00996C43" w:rsidRDefault="0012333E" w:rsidP="00996C43">
            <w:pPr>
              <w:spacing w:line="276" w:lineRule="auto"/>
              <w:rPr>
                <w:bCs/>
                <w:lang w:val="en-US"/>
              </w:rPr>
            </w:pPr>
            <w:proofErr w:type="spellStart"/>
            <w:r w:rsidRPr="002066A6">
              <w:rPr>
                <w:bCs/>
              </w:rPr>
              <w:t>Амиров</w:t>
            </w:r>
            <w:proofErr w:type="spellEnd"/>
            <w:r w:rsidRPr="002066A6">
              <w:rPr>
                <w:bCs/>
              </w:rPr>
              <w:t xml:space="preserve"> Рустам </w:t>
            </w:r>
            <w:proofErr w:type="spellStart"/>
            <w:r w:rsidRPr="002066A6">
              <w:rPr>
                <w:bCs/>
              </w:rPr>
              <w:t>Вазизович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МБОУ «</w:t>
            </w:r>
            <w:r w:rsidR="00996C43">
              <w:rPr>
                <w:bCs/>
              </w:rPr>
              <w:t>Лицей №</w:t>
            </w:r>
            <w:r w:rsidRPr="002066A6">
              <w:rPr>
                <w:bCs/>
              </w:rPr>
              <w:t>177</w:t>
            </w:r>
            <w:r>
              <w:rPr>
                <w:bCs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Ново-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Савиновский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7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 xml:space="preserve">Технология 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(девочки)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Мартынова Елена Павловна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996C43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МБОУ «СОШ №</w:t>
            </w:r>
            <w:r w:rsidR="0012333E" w:rsidRPr="002066A6">
              <w:rPr>
                <w:bCs/>
              </w:rPr>
              <w:t>22»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Советский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8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 xml:space="preserve">Технология 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(мальчики)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Петров Сергей Михайлович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ED326D" w:rsidP="00996C43">
            <w:pPr>
              <w:spacing w:line="276" w:lineRule="auto"/>
              <w:rPr>
                <w:bCs/>
              </w:rPr>
            </w:pPr>
            <w:r w:rsidRPr="00ED326D">
              <w:rPr>
                <w:bCs/>
              </w:rPr>
              <w:t>ФГКОУ «Казанское суворовское военное училище»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Вахитовский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Биология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 xml:space="preserve">Маликова Фарида </w:t>
            </w:r>
            <w:proofErr w:type="spellStart"/>
            <w:r w:rsidRPr="002066A6">
              <w:rPr>
                <w:bCs/>
              </w:rPr>
              <w:t>Ахметовна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7115AA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МАОУ «Лицей</w:t>
            </w:r>
            <w:r w:rsidR="007115AA">
              <w:rPr>
                <w:bCs/>
              </w:rPr>
              <w:t>–</w:t>
            </w:r>
            <w:r w:rsidRPr="002066A6">
              <w:rPr>
                <w:bCs/>
              </w:rPr>
              <w:t>интернат №2»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Московский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proofErr w:type="spellStart"/>
            <w:r w:rsidRPr="002066A6">
              <w:rPr>
                <w:bCs/>
              </w:rPr>
              <w:t>Обществозна</w:t>
            </w:r>
            <w:proofErr w:type="spellEnd"/>
            <w:r w:rsidRPr="002066A6">
              <w:rPr>
                <w:bCs/>
              </w:rPr>
              <w:t>-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proofErr w:type="spellStart"/>
            <w:r w:rsidRPr="002066A6">
              <w:rPr>
                <w:bCs/>
              </w:rPr>
              <w:t>ние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Алексеева Лариса Владимировна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МАОУ «Лицей-интернат №7»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Ново-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Савиновский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Астрономия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 xml:space="preserve">Шакиров Ильдар </w:t>
            </w:r>
            <w:proofErr w:type="spellStart"/>
            <w:r w:rsidRPr="002066A6">
              <w:rPr>
                <w:bCs/>
              </w:rPr>
              <w:t>Акдасович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12333E" w:rsidRPr="002066A6" w:rsidRDefault="00996C43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МАОУ </w:t>
            </w:r>
            <w:r w:rsidR="007115AA">
              <w:rPr>
                <w:bCs/>
                <w:lang w:val="en-US"/>
              </w:rPr>
              <w:t>«</w:t>
            </w:r>
            <w:r>
              <w:rPr>
                <w:bCs/>
              </w:rPr>
              <w:t>Лицей-интернат №</w:t>
            </w:r>
            <w:r w:rsidR="0012333E" w:rsidRPr="002066A6">
              <w:rPr>
                <w:bCs/>
              </w:rPr>
              <w:t>2</w:t>
            </w:r>
            <w:r w:rsidR="007115AA">
              <w:rPr>
                <w:bCs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Московский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Физика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contextualSpacing/>
              <w:rPr>
                <w:bCs/>
              </w:rPr>
            </w:pPr>
            <w:r w:rsidRPr="002066A6">
              <w:rPr>
                <w:bCs/>
              </w:rPr>
              <w:t>Синцова Юлия Валерьевна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996C43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МАОУ «Лицей №</w:t>
            </w:r>
            <w:r w:rsidR="0012333E" w:rsidRPr="002066A6">
              <w:rPr>
                <w:bCs/>
              </w:rPr>
              <w:t>131»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Вахитовский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Право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contextualSpacing/>
              <w:rPr>
                <w:bCs/>
              </w:rPr>
            </w:pPr>
            <w:proofErr w:type="spellStart"/>
            <w:r w:rsidRPr="002066A6">
              <w:rPr>
                <w:bCs/>
              </w:rPr>
              <w:t>Гиниятуллин</w:t>
            </w:r>
            <w:proofErr w:type="spellEnd"/>
            <w:r w:rsidRPr="002066A6">
              <w:rPr>
                <w:bCs/>
              </w:rPr>
              <w:t xml:space="preserve"> Булат </w:t>
            </w:r>
            <w:proofErr w:type="spellStart"/>
            <w:r w:rsidRPr="002066A6">
              <w:rPr>
                <w:bCs/>
              </w:rPr>
              <w:t>Хатыпович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МАОУ «Лицей – интернат №2»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Московский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История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Лазарев Юрий Юрьевич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7115AA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МАОУ «Лицей – интернат №2»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Московский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 xml:space="preserve">Английский 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язык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Колесников Денис Петрович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МАОУ «Лицей-интернат №2»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Московский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 xml:space="preserve">Французский 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язык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Сергеева Светлана Михайловна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996C43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МБОУ «Гимназия №</w:t>
            </w:r>
            <w:r w:rsidR="0012333E" w:rsidRPr="002066A6">
              <w:rPr>
                <w:bCs/>
              </w:rPr>
              <w:t>9»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Московский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Физкультура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Рыжов Александр Васильевич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996C43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МБОУ «СОШ №</w:t>
            </w:r>
            <w:r w:rsidR="0012333E" w:rsidRPr="002066A6">
              <w:rPr>
                <w:bCs/>
              </w:rPr>
              <w:t>113»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Ново –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Савиновский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lastRenderedPageBreak/>
              <w:t>18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Литература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Хабибуллина Ирина Николаевна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МБОУ «Гимназия №125»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Советский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Русский язык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proofErr w:type="spellStart"/>
            <w:r w:rsidRPr="002066A6">
              <w:rPr>
                <w:bCs/>
              </w:rPr>
              <w:t>Заславская</w:t>
            </w:r>
            <w:proofErr w:type="spellEnd"/>
            <w:r w:rsidRPr="002066A6">
              <w:rPr>
                <w:bCs/>
              </w:rPr>
              <w:t xml:space="preserve"> </w:t>
            </w:r>
            <w:proofErr w:type="spellStart"/>
            <w:r w:rsidRPr="002066A6">
              <w:rPr>
                <w:bCs/>
              </w:rPr>
              <w:t>Елана</w:t>
            </w:r>
            <w:proofErr w:type="spellEnd"/>
            <w:r w:rsidRPr="002066A6">
              <w:rPr>
                <w:bCs/>
              </w:rPr>
              <w:t xml:space="preserve"> Анатольевна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МАОУ «</w:t>
            </w:r>
            <w:r w:rsidRPr="002066A6">
              <w:rPr>
                <w:bCs/>
              </w:rPr>
              <w:t>Лицей-интернат №7</w:t>
            </w:r>
            <w:r>
              <w:rPr>
                <w:bCs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Ново-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Савиновский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Немецкий язык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proofErr w:type="spellStart"/>
            <w:r w:rsidRPr="002066A6">
              <w:rPr>
                <w:bCs/>
              </w:rPr>
              <w:t>Толовенкова</w:t>
            </w:r>
            <w:proofErr w:type="spellEnd"/>
            <w:r w:rsidRPr="002066A6">
              <w:rPr>
                <w:bCs/>
              </w:rPr>
              <w:t xml:space="preserve"> Татьяна Михайловна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МБО</w:t>
            </w:r>
            <w:r w:rsidRPr="002066A6">
              <w:rPr>
                <w:bCs/>
              </w:rPr>
              <w:t>У «Школа №72»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Советский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ОБЖ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proofErr w:type="spellStart"/>
            <w:r w:rsidRPr="002066A6">
              <w:rPr>
                <w:bCs/>
              </w:rPr>
              <w:t>Санатуллов</w:t>
            </w:r>
            <w:proofErr w:type="spellEnd"/>
            <w:r w:rsidRPr="002066A6">
              <w:rPr>
                <w:bCs/>
              </w:rPr>
              <w:t xml:space="preserve"> </w:t>
            </w:r>
            <w:proofErr w:type="spellStart"/>
            <w:r w:rsidRPr="002066A6">
              <w:rPr>
                <w:bCs/>
              </w:rPr>
              <w:t>Азат</w:t>
            </w:r>
            <w:proofErr w:type="spellEnd"/>
            <w:r w:rsidRPr="002066A6">
              <w:rPr>
                <w:bCs/>
              </w:rPr>
              <w:t xml:space="preserve"> </w:t>
            </w:r>
            <w:proofErr w:type="spellStart"/>
            <w:r w:rsidRPr="002066A6">
              <w:rPr>
                <w:bCs/>
              </w:rPr>
              <w:t>Эмирзянович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12333E" w:rsidRPr="002066A6" w:rsidRDefault="00996C43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МБОУ «</w:t>
            </w:r>
            <w:proofErr w:type="spellStart"/>
            <w:r>
              <w:rPr>
                <w:bCs/>
                <w:lang w:val="en-US"/>
              </w:rPr>
              <w:t>Лицей</w:t>
            </w:r>
            <w:proofErr w:type="spellEnd"/>
            <w:r>
              <w:rPr>
                <w:bCs/>
              </w:rPr>
              <w:t xml:space="preserve"> №</w:t>
            </w:r>
            <w:r w:rsidR="0012333E" w:rsidRPr="002066A6">
              <w:rPr>
                <w:bCs/>
              </w:rPr>
              <w:t>177»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Ново-</w:t>
            </w:r>
          </w:p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Савиновский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МХК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Власова Елена Александровна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996C43" w:rsidP="00996C4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МБОУ «Гимназия</w:t>
            </w:r>
            <w:r w:rsidR="0012333E" w:rsidRPr="002066A6">
              <w:rPr>
                <w:bCs/>
              </w:rPr>
              <w:t xml:space="preserve"> №40»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Приволжский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23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Китайский язык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proofErr w:type="spellStart"/>
            <w:r w:rsidRPr="002066A6">
              <w:rPr>
                <w:bCs/>
              </w:rPr>
              <w:t>Аликберова</w:t>
            </w:r>
            <w:proofErr w:type="spellEnd"/>
            <w:r w:rsidRPr="002066A6">
              <w:rPr>
                <w:bCs/>
              </w:rPr>
              <w:t xml:space="preserve"> Альфия </w:t>
            </w:r>
            <w:proofErr w:type="spellStart"/>
            <w:r w:rsidRPr="002066A6">
              <w:rPr>
                <w:bCs/>
              </w:rPr>
              <w:t>Рафисовна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КФУ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Вахитовский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Испанский язык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proofErr w:type="spellStart"/>
            <w:r w:rsidRPr="002066A6">
              <w:rPr>
                <w:bCs/>
              </w:rPr>
              <w:t>Плеухова</w:t>
            </w:r>
            <w:proofErr w:type="spellEnd"/>
            <w:r w:rsidRPr="002066A6">
              <w:rPr>
                <w:bCs/>
              </w:rPr>
              <w:t xml:space="preserve"> Елена Алексеева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КФУ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Вахитовский</w:t>
            </w:r>
          </w:p>
        </w:tc>
      </w:tr>
      <w:tr w:rsidR="0012333E" w:rsidRPr="00054A8D" w:rsidTr="007115AA">
        <w:tc>
          <w:tcPr>
            <w:tcW w:w="675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Итальянский язык</w:t>
            </w:r>
          </w:p>
        </w:tc>
        <w:tc>
          <w:tcPr>
            <w:tcW w:w="2410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Новикова Валерия Валерьевна</w:t>
            </w:r>
          </w:p>
        </w:tc>
        <w:tc>
          <w:tcPr>
            <w:tcW w:w="3544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КФУ</w:t>
            </w:r>
          </w:p>
        </w:tc>
        <w:tc>
          <w:tcPr>
            <w:tcW w:w="1842" w:type="dxa"/>
            <w:shd w:val="clear" w:color="auto" w:fill="auto"/>
          </w:tcPr>
          <w:p w:rsidR="0012333E" w:rsidRPr="002066A6" w:rsidRDefault="0012333E" w:rsidP="00996C43">
            <w:pPr>
              <w:spacing w:line="276" w:lineRule="auto"/>
              <w:rPr>
                <w:bCs/>
              </w:rPr>
            </w:pPr>
            <w:r w:rsidRPr="002066A6">
              <w:rPr>
                <w:bCs/>
              </w:rPr>
              <w:t>Вахитовский</w:t>
            </w:r>
          </w:p>
        </w:tc>
      </w:tr>
    </w:tbl>
    <w:p w:rsidR="0012333E" w:rsidRDefault="0012333E" w:rsidP="0012333E">
      <w:pPr>
        <w:spacing w:line="312" w:lineRule="auto"/>
        <w:ind w:left="6372" w:firstLine="708"/>
        <w:jc w:val="both"/>
        <w:rPr>
          <w:bCs/>
        </w:rPr>
      </w:pPr>
    </w:p>
    <w:p w:rsidR="0012333E" w:rsidRPr="00B2687B" w:rsidRDefault="0012333E" w:rsidP="0012333E">
      <w:pPr>
        <w:spacing w:line="312" w:lineRule="auto"/>
        <w:jc w:val="center"/>
        <w:rPr>
          <w:b/>
          <w:bCs/>
        </w:rPr>
      </w:pPr>
      <w:r w:rsidRPr="00B2687B">
        <w:rPr>
          <w:b/>
          <w:bCs/>
        </w:rPr>
        <w:t xml:space="preserve">Список председателей жюри по проверке олимпиадных заданий муниципального этапа </w:t>
      </w:r>
      <w:r>
        <w:rPr>
          <w:b/>
          <w:bCs/>
        </w:rPr>
        <w:t>республиканской</w:t>
      </w:r>
      <w:r w:rsidRPr="00B2687B">
        <w:rPr>
          <w:b/>
          <w:bCs/>
        </w:rPr>
        <w:t xml:space="preserve"> олимпиады школьников</w:t>
      </w:r>
    </w:p>
    <w:tbl>
      <w:tblPr>
        <w:tblpPr w:leftFromText="180" w:rightFromText="180" w:vertAnchor="text" w:horzAnchor="margin" w:tblpX="-176" w:tblpY="273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44"/>
        <w:gridCol w:w="2268"/>
        <w:gridCol w:w="2694"/>
        <w:gridCol w:w="2268"/>
      </w:tblGrid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 xml:space="preserve">№ </w:t>
            </w:r>
            <w:proofErr w:type="gramStart"/>
            <w:r w:rsidRPr="00B75A9D">
              <w:rPr>
                <w:rFonts w:eastAsia="Calibri"/>
              </w:rPr>
              <w:t>п</w:t>
            </w:r>
            <w:proofErr w:type="gramEnd"/>
            <w:r w:rsidRPr="00B75A9D">
              <w:rPr>
                <w:rFonts w:eastAsia="Calibri"/>
              </w:rPr>
              <w:t>/п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ПРЕДМЕТ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ФИО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Район</w:t>
            </w:r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>Геология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bCs/>
              </w:rPr>
            </w:pPr>
            <w:proofErr w:type="spellStart"/>
            <w:r w:rsidRPr="00B75A9D">
              <w:rPr>
                <w:bCs/>
              </w:rPr>
              <w:t>Амиров</w:t>
            </w:r>
            <w:proofErr w:type="spellEnd"/>
            <w:r w:rsidRPr="00B75A9D">
              <w:rPr>
                <w:bCs/>
              </w:rPr>
              <w:t xml:space="preserve"> Рустем </w:t>
            </w:r>
            <w:proofErr w:type="spellStart"/>
            <w:r w:rsidRPr="00B75A9D">
              <w:rPr>
                <w:bCs/>
              </w:rPr>
              <w:t>Вагизович</w:t>
            </w:r>
            <w:proofErr w:type="spellEnd"/>
          </w:p>
          <w:p w:rsidR="0012333E" w:rsidRPr="00B75A9D" w:rsidRDefault="0012333E" w:rsidP="00DB1B8A">
            <w:pPr>
              <w:spacing w:line="312" w:lineRule="auto"/>
              <w:rPr>
                <w:bCs/>
              </w:rPr>
            </w:pPr>
            <w:r w:rsidRPr="00B75A9D">
              <w:rPr>
                <w:bCs/>
              </w:rPr>
              <w:t>89272407217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bCs/>
              </w:rPr>
            </w:pPr>
            <w:r w:rsidRPr="00B75A9D">
              <w:rPr>
                <w:bCs/>
              </w:rPr>
              <w:t>МБОУ «Школа № 132»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bCs/>
              </w:rPr>
            </w:pPr>
            <w:proofErr w:type="gramStart"/>
            <w:r w:rsidRPr="00B75A9D">
              <w:rPr>
                <w:bCs/>
              </w:rPr>
              <w:t>Ново-Савиновский</w:t>
            </w:r>
            <w:proofErr w:type="gramEnd"/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Математика (4-6 классы)</w:t>
            </w:r>
          </w:p>
        </w:tc>
        <w:tc>
          <w:tcPr>
            <w:tcW w:w="2268" w:type="dxa"/>
            <w:shd w:val="clear" w:color="auto" w:fill="auto"/>
          </w:tcPr>
          <w:p w:rsidR="0012333E" w:rsidRPr="00B75A9D" w:rsidRDefault="0012333E" w:rsidP="00DB1B8A">
            <w:pPr>
              <w:spacing w:line="312" w:lineRule="auto"/>
              <w:rPr>
                <w:bCs/>
              </w:rPr>
            </w:pPr>
            <w:r w:rsidRPr="00B75A9D">
              <w:rPr>
                <w:bCs/>
              </w:rPr>
              <w:t>Кузина Марина Геннадьевна</w:t>
            </w:r>
          </w:p>
        </w:tc>
        <w:tc>
          <w:tcPr>
            <w:tcW w:w="2694" w:type="dxa"/>
            <w:shd w:val="clear" w:color="auto" w:fill="auto"/>
          </w:tcPr>
          <w:p w:rsidR="0012333E" w:rsidRPr="00B75A9D" w:rsidRDefault="0012333E" w:rsidP="00DB1B8A">
            <w:pPr>
              <w:spacing w:line="312" w:lineRule="auto"/>
              <w:rPr>
                <w:bCs/>
              </w:rPr>
            </w:pPr>
            <w:r w:rsidRPr="00B75A9D">
              <w:rPr>
                <w:bCs/>
              </w:rPr>
              <w:t>МБОУ «Гимназия №19»</w:t>
            </w:r>
          </w:p>
        </w:tc>
        <w:tc>
          <w:tcPr>
            <w:tcW w:w="2268" w:type="dxa"/>
            <w:shd w:val="clear" w:color="auto" w:fill="auto"/>
          </w:tcPr>
          <w:p w:rsidR="0012333E" w:rsidRPr="00B75A9D" w:rsidRDefault="0012333E" w:rsidP="00DB1B8A">
            <w:pPr>
              <w:spacing w:line="312" w:lineRule="auto"/>
              <w:rPr>
                <w:bCs/>
              </w:rPr>
            </w:pPr>
            <w:r w:rsidRPr="00B75A9D">
              <w:rPr>
                <w:bCs/>
              </w:rPr>
              <w:t>Приволжский</w:t>
            </w:r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3</w:t>
            </w:r>
          </w:p>
          <w:p w:rsidR="0012333E" w:rsidRPr="00B75A9D" w:rsidRDefault="0012333E" w:rsidP="00DB1B8A"/>
          <w:p w:rsidR="0012333E" w:rsidRPr="00B75A9D" w:rsidRDefault="0012333E" w:rsidP="00DB1B8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 xml:space="preserve">Татарский язык для </w:t>
            </w:r>
          </w:p>
          <w:p w:rsidR="0012333E" w:rsidRPr="00B75A9D" w:rsidRDefault="0012333E" w:rsidP="00DB1B8A">
            <w:r w:rsidRPr="00B75A9D">
              <w:t xml:space="preserve">учащихся школ </w:t>
            </w:r>
            <w:proofErr w:type="gramStart"/>
            <w:r w:rsidRPr="00B75A9D">
              <w:t>с</w:t>
            </w:r>
            <w:proofErr w:type="gramEnd"/>
            <w:r w:rsidRPr="00B75A9D">
              <w:t xml:space="preserve"> </w:t>
            </w:r>
          </w:p>
          <w:p w:rsidR="0012333E" w:rsidRPr="00B75A9D" w:rsidRDefault="0012333E" w:rsidP="00DB1B8A">
            <w:r w:rsidRPr="00B75A9D">
              <w:t>татарским языком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 xml:space="preserve">Каримова </w:t>
            </w:r>
            <w:proofErr w:type="spellStart"/>
            <w:r w:rsidRPr="00B75A9D">
              <w:rPr>
                <w:rFonts w:eastAsia="Calibri"/>
              </w:rPr>
              <w:t>Рузия</w:t>
            </w:r>
            <w:proofErr w:type="spellEnd"/>
            <w:r w:rsidRPr="00B75A9D">
              <w:rPr>
                <w:rFonts w:eastAsia="Calibri"/>
              </w:rPr>
              <w:t xml:space="preserve"> </w:t>
            </w:r>
            <w:proofErr w:type="spellStart"/>
            <w:r w:rsidRPr="00B75A9D">
              <w:rPr>
                <w:rFonts w:eastAsia="Calibri"/>
              </w:rPr>
              <w:t>Габдулловна</w:t>
            </w:r>
            <w:proofErr w:type="spellEnd"/>
          </w:p>
          <w:p w:rsidR="0012333E" w:rsidRPr="00B75A9D" w:rsidRDefault="0012333E" w:rsidP="00DB1B8A">
            <w:pPr>
              <w:rPr>
                <w:rFonts w:eastAsia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МАОУ «Лицей-интернат №2»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Московский</w:t>
            </w:r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4</w:t>
            </w:r>
          </w:p>
          <w:p w:rsidR="0012333E" w:rsidRPr="00B75A9D" w:rsidRDefault="0012333E" w:rsidP="00DB1B8A"/>
          <w:p w:rsidR="0012333E" w:rsidRPr="00B75A9D" w:rsidRDefault="0012333E" w:rsidP="00DB1B8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 xml:space="preserve">Татарская литература </w:t>
            </w:r>
          </w:p>
          <w:p w:rsidR="0012333E" w:rsidRPr="00B75A9D" w:rsidRDefault="0012333E" w:rsidP="00DB1B8A">
            <w:r w:rsidRPr="00B75A9D">
              <w:t xml:space="preserve">для учащихся школ </w:t>
            </w:r>
            <w:proofErr w:type="gramStart"/>
            <w:r w:rsidRPr="00B75A9D">
              <w:t>с</w:t>
            </w:r>
            <w:proofErr w:type="gramEnd"/>
            <w:r w:rsidRPr="00B75A9D">
              <w:t xml:space="preserve"> </w:t>
            </w:r>
          </w:p>
          <w:p w:rsidR="0012333E" w:rsidRPr="00B75A9D" w:rsidRDefault="0012333E" w:rsidP="00DB1B8A">
            <w:r w:rsidRPr="00B75A9D">
              <w:t>татарским языком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 xml:space="preserve">Хафизова </w:t>
            </w:r>
            <w:proofErr w:type="spellStart"/>
            <w:r w:rsidRPr="00B75A9D">
              <w:rPr>
                <w:rFonts w:eastAsia="Calibri"/>
              </w:rPr>
              <w:t>Зулейха</w:t>
            </w:r>
            <w:proofErr w:type="spellEnd"/>
            <w:r w:rsidRPr="00B75A9D">
              <w:rPr>
                <w:rFonts w:eastAsia="Calibri"/>
              </w:rPr>
              <w:t xml:space="preserve"> </w:t>
            </w:r>
            <w:proofErr w:type="spellStart"/>
            <w:r w:rsidRPr="00B75A9D">
              <w:rPr>
                <w:rFonts w:eastAsia="Calibri"/>
              </w:rPr>
              <w:t>Мусиновна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МБОУ «Гимназия №11»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Советский</w:t>
            </w:r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5</w:t>
            </w:r>
          </w:p>
          <w:p w:rsidR="0012333E" w:rsidRPr="00B75A9D" w:rsidRDefault="0012333E" w:rsidP="00DB1B8A"/>
          <w:p w:rsidR="0012333E" w:rsidRPr="00B75A9D" w:rsidRDefault="0012333E" w:rsidP="00DB1B8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>Татарский язык для учащихся-</w:t>
            </w:r>
          </w:p>
          <w:p w:rsidR="0012333E" w:rsidRPr="00B75A9D" w:rsidRDefault="0012333E" w:rsidP="00DB1B8A">
            <w:r w:rsidRPr="00B75A9D">
              <w:t xml:space="preserve">татар школ с русским языком </w:t>
            </w:r>
          </w:p>
          <w:p w:rsidR="0012333E" w:rsidRPr="00B75A9D" w:rsidRDefault="0012333E" w:rsidP="00DB1B8A">
            <w:r w:rsidRPr="00B75A9D">
              <w:t>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spellStart"/>
            <w:r w:rsidRPr="00B75A9D">
              <w:rPr>
                <w:rFonts w:eastAsia="Calibri"/>
              </w:rPr>
              <w:t>Агмалетдинова</w:t>
            </w:r>
            <w:proofErr w:type="spellEnd"/>
            <w:r w:rsidRPr="00B75A9D">
              <w:rPr>
                <w:rFonts w:eastAsia="Calibri"/>
              </w:rPr>
              <w:t xml:space="preserve"> Роза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МАОУ «СОШ №146»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gramStart"/>
            <w:r w:rsidRPr="00B75A9D">
              <w:rPr>
                <w:bCs/>
              </w:rPr>
              <w:t>Ново-Савиновский</w:t>
            </w:r>
            <w:proofErr w:type="gramEnd"/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6</w:t>
            </w:r>
          </w:p>
          <w:p w:rsidR="0012333E" w:rsidRPr="00B75A9D" w:rsidRDefault="0012333E" w:rsidP="00DB1B8A"/>
          <w:p w:rsidR="0012333E" w:rsidRPr="00B75A9D" w:rsidRDefault="0012333E" w:rsidP="00DB1B8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 xml:space="preserve">Татарская литература для </w:t>
            </w:r>
          </w:p>
          <w:p w:rsidR="0012333E" w:rsidRPr="00B75A9D" w:rsidRDefault="0012333E" w:rsidP="00DB1B8A">
            <w:r w:rsidRPr="00B75A9D">
              <w:t xml:space="preserve">учащихся-татар школ </w:t>
            </w:r>
          </w:p>
          <w:p w:rsidR="0012333E" w:rsidRPr="00B75A9D" w:rsidRDefault="0012333E" w:rsidP="00DB1B8A">
            <w:r w:rsidRPr="00B75A9D">
              <w:t>с русским языком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Сиразутдинова Зоя Петровна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МБОУ «СОШ №49»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gramStart"/>
            <w:r w:rsidRPr="00B75A9D">
              <w:rPr>
                <w:bCs/>
              </w:rPr>
              <w:t>Ново-Савиновский</w:t>
            </w:r>
            <w:proofErr w:type="gramEnd"/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>Арабский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spellStart"/>
            <w:r w:rsidRPr="00B75A9D">
              <w:rPr>
                <w:rFonts w:eastAsia="Calibri"/>
              </w:rPr>
              <w:t>Мухаметзянов</w:t>
            </w:r>
            <w:proofErr w:type="spellEnd"/>
            <w:r w:rsidRPr="00B75A9D">
              <w:rPr>
                <w:rFonts w:eastAsia="Calibri"/>
              </w:rPr>
              <w:t xml:space="preserve"> Ильяс </w:t>
            </w:r>
            <w:proofErr w:type="spellStart"/>
            <w:r w:rsidRPr="00B75A9D">
              <w:rPr>
                <w:rFonts w:eastAsia="Calibri"/>
              </w:rPr>
              <w:lastRenderedPageBreak/>
              <w:t>Мулланурович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7115AA" w:rsidP="00DB1B8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МБОУ «Школа №</w:t>
            </w:r>
            <w:r w:rsidR="0012333E" w:rsidRPr="00B75A9D">
              <w:rPr>
                <w:rFonts w:eastAsia="Calibri"/>
              </w:rPr>
              <w:t>113»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gramStart"/>
            <w:r w:rsidRPr="00B75A9D">
              <w:rPr>
                <w:bCs/>
              </w:rPr>
              <w:t>Ново-Савиновский</w:t>
            </w:r>
            <w:proofErr w:type="gramEnd"/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lastRenderedPageBreak/>
              <w:t>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>Турецкий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spellStart"/>
            <w:r w:rsidRPr="00B75A9D">
              <w:rPr>
                <w:rFonts w:eastAsia="Calibri"/>
              </w:rPr>
              <w:t>Гизатуллин</w:t>
            </w:r>
            <w:proofErr w:type="spellEnd"/>
            <w:r w:rsidRPr="00B75A9D">
              <w:rPr>
                <w:rFonts w:eastAsia="Calibri"/>
              </w:rPr>
              <w:t xml:space="preserve"> </w:t>
            </w:r>
            <w:proofErr w:type="spellStart"/>
            <w:r w:rsidRPr="00B75A9D">
              <w:rPr>
                <w:rFonts w:eastAsia="Calibri"/>
              </w:rPr>
              <w:t>Тагир</w:t>
            </w:r>
            <w:proofErr w:type="spellEnd"/>
            <w:r w:rsidRPr="00B75A9D">
              <w:rPr>
                <w:rFonts w:eastAsia="Calibri"/>
              </w:rPr>
              <w:t xml:space="preserve"> </w:t>
            </w:r>
            <w:proofErr w:type="spellStart"/>
            <w:r w:rsidRPr="00B75A9D">
              <w:rPr>
                <w:rFonts w:eastAsia="Calibri"/>
              </w:rPr>
              <w:t>Радикович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МАОУ «Лицей-интернат №7»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gramStart"/>
            <w:r w:rsidRPr="00B75A9D">
              <w:rPr>
                <w:bCs/>
              </w:rPr>
              <w:t>Ново-Савиновский</w:t>
            </w:r>
            <w:proofErr w:type="gramEnd"/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9</w:t>
            </w:r>
          </w:p>
          <w:p w:rsidR="0012333E" w:rsidRPr="00B75A9D" w:rsidRDefault="0012333E" w:rsidP="00DB1B8A"/>
          <w:p w:rsidR="0012333E" w:rsidRPr="00B75A9D" w:rsidRDefault="0012333E" w:rsidP="00DB1B8A"/>
          <w:p w:rsidR="0012333E" w:rsidRPr="00B75A9D" w:rsidRDefault="0012333E" w:rsidP="00DB1B8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 xml:space="preserve">Татарский язык для учащихся </w:t>
            </w:r>
          </w:p>
          <w:p w:rsidR="0012333E" w:rsidRPr="00B75A9D" w:rsidRDefault="0012333E" w:rsidP="00DB1B8A">
            <w:r w:rsidRPr="00B75A9D">
              <w:t xml:space="preserve">русскоязычных групп </w:t>
            </w:r>
          </w:p>
          <w:p w:rsidR="0012333E" w:rsidRPr="00B75A9D" w:rsidRDefault="0012333E" w:rsidP="00DB1B8A">
            <w:r w:rsidRPr="00B75A9D">
              <w:t xml:space="preserve">школ с русским </w:t>
            </w:r>
          </w:p>
          <w:p w:rsidR="0012333E" w:rsidRPr="00B75A9D" w:rsidRDefault="0012333E" w:rsidP="00DB1B8A">
            <w:r w:rsidRPr="00B75A9D">
              <w:t>языком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spellStart"/>
            <w:r w:rsidRPr="00B75A9D">
              <w:rPr>
                <w:rFonts w:eastAsia="Calibri"/>
              </w:rPr>
              <w:t>Тухватуллова</w:t>
            </w:r>
            <w:proofErr w:type="spellEnd"/>
            <w:r w:rsidRPr="00B75A9D">
              <w:rPr>
                <w:rFonts w:eastAsia="Calibri"/>
              </w:rPr>
              <w:t xml:space="preserve"> </w:t>
            </w:r>
            <w:proofErr w:type="spellStart"/>
            <w:r w:rsidRPr="00B75A9D">
              <w:rPr>
                <w:rFonts w:eastAsia="Calibri"/>
              </w:rPr>
              <w:t>Гульназ</w:t>
            </w:r>
            <w:proofErr w:type="spellEnd"/>
            <w:r w:rsidRPr="00B75A9D">
              <w:rPr>
                <w:rFonts w:eastAsia="Calibri"/>
              </w:rPr>
              <w:t xml:space="preserve"> Фаритовна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7115AA" w:rsidP="00DB1B8A">
            <w:pPr>
              <w:rPr>
                <w:rFonts w:eastAsia="Calibri"/>
              </w:rPr>
            </w:pPr>
            <w:r>
              <w:rPr>
                <w:rFonts w:eastAsia="Calibri"/>
              </w:rPr>
              <w:t>МБОУ «Лицей №</w:t>
            </w:r>
            <w:r w:rsidR="0012333E" w:rsidRPr="00B75A9D">
              <w:rPr>
                <w:rFonts w:eastAsia="Calibri"/>
              </w:rPr>
              <w:t>26»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Авиастроительный</w:t>
            </w:r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10</w:t>
            </w:r>
          </w:p>
          <w:p w:rsidR="0012333E" w:rsidRPr="00B75A9D" w:rsidRDefault="0012333E" w:rsidP="00DB1B8A"/>
          <w:p w:rsidR="0012333E" w:rsidRPr="00B75A9D" w:rsidRDefault="0012333E" w:rsidP="00DB1B8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>Русский язык для учащихся</w:t>
            </w:r>
          </w:p>
          <w:p w:rsidR="0012333E" w:rsidRPr="00B75A9D" w:rsidRDefault="0012333E" w:rsidP="00DB1B8A">
            <w:r w:rsidRPr="00B75A9D">
              <w:t xml:space="preserve"> школ </w:t>
            </w:r>
            <w:proofErr w:type="gramStart"/>
            <w:r w:rsidRPr="00B75A9D">
              <w:t>с</w:t>
            </w:r>
            <w:proofErr w:type="gramEnd"/>
            <w:r w:rsidRPr="00B75A9D">
              <w:t xml:space="preserve"> родным </w:t>
            </w:r>
          </w:p>
          <w:p w:rsidR="0012333E" w:rsidRPr="00B75A9D" w:rsidRDefault="0012333E" w:rsidP="00DB1B8A">
            <w:r w:rsidRPr="00B75A9D">
              <w:t>(нерусским) языком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spellStart"/>
            <w:r w:rsidRPr="00B75A9D">
              <w:rPr>
                <w:rFonts w:eastAsia="Calibri"/>
              </w:rPr>
              <w:t>Заславская</w:t>
            </w:r>
            <w:proofErr w:type="spellEnd"/>
            <w:r w:rsidRPr="00B75A9D">
              <w:rPr>
                <w:rFonts w:eastAsia="Calibri"/>
              </w:rPr>
              <w:t xml:space="preserve"> Елена Анатольевна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МАОУ «Лицей-</w:t>
            </w:r>
          </w:p>
          <w:p w:rsidR="0012333E" w:rsidRPr="00B75A9D" w:rsidRDefault="007115AA" w:rsidP="00DB1B8A">
            <w:pPr>
              <w:rPr>
                <w:rFonts w:eastAsia="Calibri"/>
              </w:rPr>
            </w:pPr>
            <w:r>
              <w:rPr>
                <w:rFonts w:eastAsia="Calibri"/>
              </w:rPr>
              <w:t>интернат №</w:t>
            </w:r>
            <w:r w:rsidR="0012333E" w:rsidRPr="00B75A9D">
              <w:rPr>
                <w:rFonts w:eastAsia="Calibri"/>
              </w:rPr>
              <w:t>7»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gramStart"/>
            <w:r w:rsidRPr="00B75A9D">
              <w:rPr>
                <w:bCs/>
              </w:rPr>
              <w:t>Ново-Савиновский</w:t>
            </w:r>
            <w:proofErr w:type="gramEnd"/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11</w:t>
            </w:r>
          </w:p>
          <w:p w:rsidR="0012333E" w:rsidRPr="00B75A9D" w:rsidRDefault="0012333E" w:rsidP="00DB1B8A"/>
          <w:p w:rsidR="0012333E" w:rsidRPr="00B75A9D" w:rsidRDefault="0012333E" w:rsidP="00DB1B8A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 xml:space="preserve">Русская литература для </w:t>
            </w:r>
          </w:p>
          <w:p w:rsidR="0012333E" w:rsidRPr="00B75A9D" w:rsidRDefault="0012333E" w:rsidP="00DB1B8A">
            <w:r w:rsidRPr="00B75A9D">
              <w:t xml:space="preserve">учащихся школ </w:t>
            </w:r>
            <w:proofErr w:type="gramStart"/>
            <w:r w:rsidRPr="00B75A9D">
              <w:t>с</w:t>
            </w:r>
            <w:proofErr w:type="gramEnd"/>
            <w:r w:rsidRPr="00B75A9D">
              <w:t xml:space="preserve"> родным </w:t>
            </w:r>
          </w:p>
          <w:p w:rsidR="0012333E" w:rsidRPr="00B75A9D" w:rsidRDefault="0012333E" w:rsidP="00DB1B8A">
            <w:r w:rsidRPr="00B75A9D">
              <w:t>(нерусским) языком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Ахматова Татьяна Вячеславовна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МАОУ «Лицей-</w:t>
            </w:r>
          </w:p>
          <w:p w:rsidR="0012333E" w:rsidRPr="00B75A9D" w:rsidRDefault="007115AA" w:rsidP="00DB1B8A">
            <w:pPr>
              <w:rPr>
                <w:rFonts w:eastAsia="Calibri"/>
              </w:rPr>
            </w:pPr>
            <w:r>
              <w:rPr>
                <w:rFonts w:eastAsia="Calibri"/>
              </w:rPr>
              <w:t>интернат №</w:t>
            </w:r>
            <w:r w:rsidR="0012333E" w:rsidRPr="00B75A9D">
              <w:rPr>
                <w:rFonts w:eastAsia="Calibri"/>
              </w:rPr>
              <w:t>7»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gramStart"/>
            <w:r w:rsidRPr="00B75A9D">
              <w:rPr>
                <w:bCs/>
              </w:rPr>
              <w:t>Ново-Савиновский</w:t>
            </w:r>
            <w:proofErr w:type="gramEnd"/>
          </w:p>
          <w:p w:rsidR="0012333E" w:rsidRPr="00B75A9D" w:rsidRDefault="0012333E" w:rsidP="00DB1B8A">
            <w:pPr>
              <w:shd w:val="clear" w:color="auto" w:fill="FFFFFF"/>
              <w:spacing w:before="100" w:beforeAutospacing="1" w:after="100" w:afterAutospacing="1" w:line="300" w:lineRule="atLeast"/>
              <w:outlineLvl w:val="2"/>
              <w:rPr>
                <w:rFonts w:eastAsia="Calibri"/>
              </w:rPr>
            </w:pPr>
          </w:p>
        </w:tc>
      </w:tr>
      <w:tr w:rsidR="0012333E" w:rsidRPr="00E2526F" w:rsidTr="00DB1B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r w:rsidRPr="00B75A9D">
              <w:t>12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r w:rsidRPr="00B75A9D">
              <w:t>История Татарстана и татарского народа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12333E" w:rsidP="00DB1B8A">
            <w:pPr>
              <w:rPr>
                <w:rFonts w:eastAsia="Calibri"/>
              </w:rPr>
            </w:pPr>
            <w:proofErr w:type="spellStart"/>
            <w:r w:rsidRPr="00B75A9D">
              <w:rPr>
                <w:rFonts w:eastAsia="Calibri"/>
              </w:rPr>
              <w:t>Абдреева</w:t>
            </w:r>
            <w:proofErr w:type="spellEnd"/>
            <w:r w:rsidRPr="00B75A9D">
              <w:rPr>
                <w:rFonts w:eastAsia="Calibri"/>
              </w:rPr>
              <w:t xml:space="preserve"> Айгуль </w:t>
            </w:r>
            <w:proofErr w:type="spellStart"/>
            <w:r w:rsidRPr="00B75A9D">
              <w:rPr>
                <w:rFonts w:eastAsia="Calibri"/>
              </w:rPr>
              <w:t>Вакиловна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33E" w:rsidRPr="00B75A9D" w:rsidRDefault="007115AA" w:rsidP="00DB1B8A">
            <w:pPr>
              <w:rPr>
                <w:rFonts w:eastAsia="Calibri"/>
              </w:rPr>
            </w:pPr>
            <w:r>
              <w:rPr>
                <w:rFonts w:eastAsia="Calibri"/>
              </w:rPr>
              <w:t>МБОУ «Лицей №</w:t>
            </w:r>
            <w:r w:rsidR="0012333E" w:rsidRPr="00B75A9D">
              <w:rPr>
                <w:rFonts w:eastAsia="Calibri"/>
              </w:rPr>
              <w:t>149»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E" w:rsidRPr="00B75A9D" w:rsidRDefault="0012333E" w:rsidP="00DB1B8A">
            <w:pPr>
              <w:rPr>
                <w:rFonts w:eastAsia="Calibri"/>
              </w:rPr>
            </w:pPr>
            <w:r w:rsidRPr="00B75A9D">
              <w:rPr>
                <w:rFonts w:eastAsia="Calibri"/>
              </w:rPr>
              <w:t>Советский</w:t>
            </w:r>
          </w:p>
        </w:tc>
      </w:tr>
    </w:tbl>
    <w:p w:rsidR="0012333E" w:rsidRDefault="0012333E" w:rsidP="0012333E">
      <w:pPr>
        <w:spacing w:line="312" w:lineRule="auto"/>
        <w:ind w:left="6372" w:firstLine="708"/>
        <w:jc w:val="both"/>
        <w:rPr>
          <w:bCs/>
        </w:rPr>
      </w:pPr>
    </w:p>
    <w:p w:rsidR="00F01EAD" w:rsidRDefault="00F01EAD" w:rsidP="00F8099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ED326D" w:rsidRDefault="00ED326D" w:rsidP="002657C7">
      <w:pPr>
        <w:jc w:val="right"/>
        <w:rPr>
          <w:sz w:val="22"/>
          <w:szCs w:val="22"/>
          <w:lang w:val="en-US"/>
        </w:rPr>
      </w:pPr>
    </w:p>
    <w:p w:rsidR="007115AA" w:rsidRDefault="007115AA" w:rsidP="002657C7">
      <w:pPr>
        <w:jc w:val="right"/>
        <w:rPr>
          <w:sz w:val="22"/>
          <w:szCs w:val="22"/>
          <w:lang w:val="en-US"/>
        </w:rPr>
      </w:pPr>
    </w:p>
    <w:p w:rsidR="00CC4AB3" w:rsidRPr="00663C8F" w:rsidRDefault="00CC4AB3" w:rsidP="00556164">
      <w:pPr>
        <w:jc w:val="right"/>
        <w:rPr>
          <w:b/>
          <w:highlight w:val="yellow"/>
        </w:rPr>
      </w:pPr>
    </w:p>
    <w:sectPr w:rsidR="00CC4AB3" w:rsidRPr="00663C8F" w:rsidSect="0070722E">
      <w:headerReference w:type="even" r:id="rId9"/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BA2" w:rsidRDefault="000E1BA2">
      <w:r>
        <w:separator/>
      </w:r>
    </w:p>
  </w:endnote>
  <w:endnote w:type="continuationSeparator" w:id="0">
    <w:p w:rsidR="000E1BA2" w:rsidRDefault="000E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BA2" w:rsidRDefault="000E1BA2">
      <w:r>
        <w:separator/>
      </w:r>
    </w:p>
  </w:footnote>
  <w:footnote w:type="continuationSeparator" w:id="0">
    <w:p w:rsidR="000E1BA2" w:rsidRDefault="000E1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194" w:rsidRDefault="00342194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42194" w:rsidRDefault="003421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194" w:rsidRDefault="00342194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B1B8A">
      <w:rPr>
        <w:rStyle w:val="a3"/>
        <w:noProof/>
      </w:rPr>
      <w:t>2</w:t>
    </w:r>
    <w:r>
      <w:rPr>
        <w:rStyle w:val="a3"/>
      </w:rPr>
      <w:fldChar w:fldCharType="end"/>
    </w:r>
  </w:p>
  <w:p w:rsidR="00342194" w:rsidRDefault="003421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OpenSymbol" w:eastAsia="OpenSymbol" w:hAnsi="OpenSymbol" w:cs="Open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8"/>
    <w:multiLevelType w:val="multi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/>
      </w:rPr>
    </w:lvl>
  </w:abstractNum>
  <w:abstractNum w:abstractNumId="4">
    <w:nsid w:val="022E60BF"/>
    <w:multiLevelType w:val="hybridMultilevel"/>
    <w:tmpl w:val="79368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167C14"/>
    <w:multiLevelType w:val="hybridMultilevel"/>
    <w:tmpl w:val="AA9E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838AB"/>
    <w:multiLevelType w:val="hybridMultilevel"/>
    <w:tmpl w:val="17405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A58C5"/>
    <w:multiLevelType w:val="hybridMultilevel"/>
    <w:tmpl w:val="8718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62A5"/>
    <w:multiLevelType w:val="hybridMultilevel"/>
    <w:tmpl w:val="56CA1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3269E"/>
    <w:multiLevelType w:val="hybridMultilevel"/>
    <w:tmpl w:val="AD1807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335C2"/>
    <w:multiLevelType w:val="hybridMultilevel"/>
    <w:tmpl w:val="5A748E1A"/>
    <w:lvl w:ilvl="0" w:tplc="D512A578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D17662"/>
    <w:multiLevelType w:val="hybridMultilevel"/>
    <w:tmpl w:val="4276F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812910"/>
    <w:multiLevelType w:val="hybridMultilevel"/>
    <w:tmpl w:val="08BEC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B52C6"/>
    <w:multiLevelType w:val="hybridMultilevel"/>
    <w:tmpl w:val="615C9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66ADD"/>
    <w:multiLevelType w:val="hybridMultilevel"/>
    <w:tmpl w:val="F698D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51EAB"/>
    <w:multiLevelType w:val="hybridMultilevel"/>
    <w:tmpl w:val="6F22F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D5454"/>
    <w:multiLevelType w:val="hybridMultilevel"/>
    <w:tmpl w:val="C16E5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C5D58"/>
    <w:multiLevelType w:val="hybridMultilevel"/>
    <w:tmpl w:val="8586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51BE7"/>
    <w:multiLevelType w:val="hybridMultilevel"/>
    <w:tmpl w:val="2522E0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7771CE6"/>
    <w:multiLevelType w:val="hybridMultilevel"/>
    <w:tmpl w:val="99D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340BE"/>
    <w:multiLevelType w:val="hybridMultilevel"/>
    <w:tmpl w:val="25D6DB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C36ED7"/>
    <w:multiLevelType w:val="hybridMultilevel"/>
    <w:tmpl w:val="D8D02C82"/>
    <w:lvl w:ilvl="0" w:tplc="0419000F">
      <w:start w:val="1"/>
      <w:numFmt w:val="decimal"/>
      <w:lvlText w:val="%1."/>
      <w:lvlJc w:val="left"/>
      <w:pPr>
        <w:ind w:left="6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>
    <w:nsid w:val="7AB94EFE"/>
    <w:multiLevelType w:val="hybridMultilevel"/>
    <w:tmpl w:val="45D6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56D3"/>
    <w:multiLevelType w:val="hybridMultilevel"/>
    <w:tmpl w:val="5E50C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23"/>
  </w:num>
  <w:num w:numId="7">
    <w:abstractNumId w:val="5"/>
  </w:num>
  <w:num w:numId="8">
    <w:abstractNumId w:val="16"/>
  </w:num>
  <w:num w:numId="9">
    <w:abstractNumId w:val="19"/>
  </w:num>
  <w:num w:numId="10">
    <w:abstractNumId w:val="12"/>
  </w:num>
  <w:num w:numId="11">
    <w:abstractNumId w:val="8"/>
  </w:num>
  <w:num w:numId="12">
    <w:abstractNumId w:val="13"/>
  </w:num>
  <w:num w:numId="13">
    <w:abstractNumId w:val="15"/>
  </w:num>
  <w:num w:numId="14">
    <w:abstractNumId w:val="22"/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4"/>
  </w:num>
  <w:num w:numId="20">
    <w:abstractNumId w:val="14"/>
  </w:num>
  <w:num w:numId="21">
    <w:abstractNumId w:val="20"/>
  </w:num>
  <w:num w:numId="22">
    <w:abstractNumId w:val="21"/>
  </w:num>
  <w:num w:numId="23">
    <w:abstractNumId w:val="18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C4"/>
    <w:rsid w:val="000001C2"/>
    <w:rsid w:val="00001A65"/>
    <w:rsid w:val="00002600"/>
    <w:rsid w:val="00002D1E"/>
    <w:rsid w:val="00006769"/>
    <w:rsid w:val="00006EB6"/>
    <w:rsid w:val="0001188E"/>
    <w:rsid w:val="00013CDB"/>
    <w:rsid w:val="00022258"/>
    <w:rsid w:val="00022907"/>
    <w:rsid w:val="0002367D"/>
    <w:rsid w:val="0002404C"/>
    <w:rsid w:val="00030A3F"/>
    <w:rsid w:val="00030B03"/>
    <w:rsid w:val="00030FB2"/>
    <w:rsid w:val="000312EF"/>
    <w:rsid w:val="0003426D"/>
    <w:rsid w:val="00037EB9"/>
    <w:rsid w:val="00037F33"/>
    <w:rsid w:val="00046356"/>
    <w:rsid w:val="00046746"/>
    <w:rsid w:val="0004751A"/>
    <w:rsid w:val="00051911"/>
    <w:rsid w:val="0005386B"/>
    <w:rsid w:val="000557E3"/>
    <w:rsid w:val="00064643"/>
    <w:rsid w:val="00066ACB"/>
    <w:rsid w:val="00066D8C"/>
    <w:rsid w:val="00074028"/>
    <w:rsid w:val="00074CCD"/>
    <w:rsid w:val="000779E8"/>
    <w:rsid w:val="00080625"/>
    <w:rsid w:val="00080A7E"/>
    <w:rsid w:val="0008547A"/>
    <w:rsid w:val="0008647C"/>
    <w:rsid w:val="00087B9F"/>
    <w:rsid w:val="0009007E"/>
    <w:rsid w:val="0009042C"/>
    <w:rsid w:val="00090C3E"/>
    <w:rsid w:val="00092A68"/>
    <w:rsid w:val="000942D5"/>
    <w:rsid w:val="000A1E0C"/>
    <w:rsid w:val="000A3223"/>
    <w:rsid w:val="000A45B8"/>
    <w:rsid w:val="000A4C1D"/>
    <w:rsid w:val="000B1B79"/>
    <w:rsid w:val="000B602E"/>
    <w:rsid w:val="000C0323"/>
    <w:rsid w:val="000C067B"/>
    <w:rsid w:val="000C27FF"/>
    <w:rsid w:val="000C2820"/>
    <w:rsid w:val="000D1F86"/>
    <w:rsid w:val="000D5711"/>
    <w:rsid w:val="000D5750"/>
    <w:rsid w:val="000D70C9"/>
    <w:rsid w:val="000D70F7"/>
    <w:rsid w:val="000E1BA2"/>
    <w:rsid w:val="000E1DF5"/>
    <w:rsid w:val="000E2340"/>
    <w:rsid w:val="000E33A7"/>
    <w:rsid w:val="000E4C78"/>
    <w:rsid w:val="000E559C"/>
    <w:rsid w:val="000E632C"/>
    <w:rsid w:val="000F6A40"/>
    <w:rsid w:val="001042CA"/>
    <w:rsid w:val="00105DEE"/>
    <w:rsid w:val="00106AD3"/>
    <w:rsid w:val="00111161"/>
    <w:rsid w:val="00114673"/>
    <w:rsid w:val="0012333E"/>
    <w:rsid w:val="00123E2A"/>
    <w:rsid w:val="001255C6"/>
    <w:rsid w:val="001317A8"/>
    <w:rsid w:val="00131FEC"/>
    <w:rsid w:val="001334C9"/>
    <w:rsid w:val="00133549"/>
    <w:rsid w:val="001408BB"/>
    <w:rsid w:val="00141D79"/>
    <w:rsid w:val="0014343F"/>
    <w:rsid w:val="0014741E"/>
    <w:rsid w:val="001479CB"/>
    <w:rsid w:val="00147D3E"/>
    <w:rsid w:val="00150735"/>
    <w:rsid w:val="001533C6"/>
    <w:rsid w:val="0015581C"/>
    <w:rsid w:val="00157675"/>
    <w:rsid w:val="0016085A"/>
    <w:rsid w:val="00161B0B"/>
    <w:rsid w:val="00163FE6"/>
    <w:rsid w:val="00164FB5"/>
    <w:rsid w:val="00171299"/>
    <w:rsid w:val="00171C2B"/>
    <w:rsid w:val="00173283"/>
    <w:rsid w:val="00174B59"/>
    <w:rsid w:val="00175046"/>
    <w:rsid w:val="0018062A"/>
    <w:rsid w:val="00180E11"/>
    <w:rsid w:val="00181AF5"/>
    <w:rsid w:val="00182DF1"/>
    <w:rsid w:val="00183797"/>
    <w:rsid w:val="0018584F"/>
    <w:rsid w:val="0019088E"/>
    <w:rsid w:val="0019303A"/>
    <w:rsid w:val="00193AEA"/>
    <w:rsid w:val="00193F2C"/>
    <w:rsid w:val="00196BD5"/>
    <w:rsid w:val="00197FB1"/>
    <w:rsid w:val="001B1422"/>
    <w:rsid w:val="001B182C"/>
    <w:rsid w:val="001B7182"/>
    <w:rsid w:val="001B71FA"/>
    <w:rsid w:val="001B7363"/>
    <w:rsid w:val="001C72F8"/>
    <w:rsid w:val="001D01AE"/>
    <w:rsid w:val="001D2F71"/>
    <w:rsid w:val="001D3F09"/>
    <w:rsid w:val="001D459B"/>
    <w:rsid w:val="001D4C23"/>
    <w:rsid w:val="001D5389"/>
    <w:rsid w:val="001E1BBB"/>
    <w:rsid w:val="001E4867"/>
    <w:rsid w:val="001E55B7"/>
    <w:rsid w:val="001E67E3"/>
    <w:rsid w:val="001E68DD"/>
    <w:rsid w:val="001F1A19"/>
    <w:rsid w:val="001F3DEF"/>
    <w:rsid w:val="001F47A0"/>
    <w:rsid w:val="001F588C"/>
    <w:rsid w:val="001F6DAB"/>
    <w:rsid w:val="001F7529"/>
    <w:rsid w:val="0020394D"/>
    <w:rsid w:val="00203EDF"/>
    <w:rsid w:val="002051DA"/>
    <w:rsid w:val="002077B3"/>
    <w:rsid w:val="00217D43"/>
    <w:rsid w:val="002203C5"/>
    <w:rsid w:val="00221D38"/>
    <w:rsid w:val="002222AC"/>
    <w:rsid w:val="0022335B"/>
    <w:rsid w:val="00223AF4"/>
    <w:rsid w:val="00224BBF"/>
    <w:rsid w:val="00226AEA"/>
    <w:rsid w:val="0022759C"/>
    <w:rsid w:val="0022771E"/>
    <w:rsid w:val="0023139E"/>
    <w:rsid w:val="00232036"/>
    <w:rsid w:val="00234127"/>
    <w:rsid w:val="002403AB"/>
    <w:rsid w:val="00242F5C"/>
    <w:rsid w:val="00246ACC"/>
    <w:rsid w:val="00251D2F"/>
    <w:rsid w:val="00251E50"/>
    <w:rsid w:val="002524AB"/>
    <w:rsid w:val="00252ABB"/>
    <w:rsid w:val="00252AC1"/>
    <w:rsid w:val="002567E1"/>
    <w:rsid w:val="00257A32"/>
    <w:rsid w:val="002637D9"/>
    <w:rsid w:val="00265006"/>
    <w:rsid w:val="002657C7"/>
    <w:rsid w:val="00272D25"/>
    <w:rsid w:val="00272F0F"/>
    <w:rsid w:val="002769BA"/>
    <w:rsid w:val="0027739D"/>
    <w:rsid w:val="002800BD"/>
    <w:rsid w:val="00281B04"/>
    <w:rsid w:val="00295180"/>
    <w:rsid w:val="0029765B"/>
    <w:rsid w:val="002A1117"/>
    <w:rsid w:val="002A19A7"/>
    <w:rsid w:val="002A4DFC"/>
    <w:rsid w:val="002A5466"/>
    <w:rsid w:val="002A572F"/>
    <w:rsid w:val="002A7797"/>
    <w:rsid w:val="002B240A"/>
    <w:rsid w:val="002B3D5D"/>
    <w:rsid w:val="002B41DA"/>
    <w:rsid w:val="002B4DED"/>
    <w:rsid w:val="002B64CE"/>
    <w:rsid w:val="002C02FB"/>
    <w:rsid w:val="002C042B"/>
    <w:rsid w:val="002C71CB"/>
    <w:rsid w:val="002C7225"/>
    <w:rsid w:val="002D3873"/>
    <w:rsid w:val="002D7864"/>
    <w:rsid w:val="002E0B90"/>
    <w:rsid w:val="002E6FF0"/>
    <w:rsid w:val="002E71D8"/>
    <w:rsid w:val="002F02D7"/>
    <w:rsid w:val="002F0A90"/>
    <w:rsid w:val="002F48BE"/>
    <w:rsid w:val="002F5426"/>
    <w:rsid w:val="00302CFC"/>
    <w:rsid w:val="0030460B"/>
    <w:rsid w:val="00310B6A"/>
    <w:rsid w:val="0031232B"/>
    <w:rsid w:val="0031561D"/>
    <w:rsid w:val="00316097"/>
    <w:rsid w:val="0032090C"/>
    <w:rsid w:val="00322DC8"/>
    <w:rsid w:val="00325C9E"/>
    <w:rsid w:val="00331B3C"/>
    <w:rsid w:val="00332589"/>
    <w:rsid w:val="00333528"/>
    <w:rsid w:val="003337BB"/>
    <w:rsid w:val="00333961"/>
    <w:rsid w:val="00334F07"/>
    <w:rsid w:val="00336E91"/>
    <w:rsid w:val="00337DEE"/>
    <w:rsid w:val="0034114D"/>
    <w:rsid w:val="00342194"/>
    <w:rsid w:val="00344E4C"/>
    <w:rsid w:val="0034544B"/>
    <w:rsid w:val="00352ADB"/>
    <w:rsid w:val="003563D8"/>
    <w:rsid w:val="00356AA3"/>
    <w:rsid w:val="00360476"/>
    <w:rsid w:val="00361742"/>
    <w:rsid w:val="003619F6"/>
    <w:rsid w:val="0037263D"/>
    <w:rsid w:val="003758AF"/>
    <w:rsid w:val="00387593"/>
    <w:rsid w:val="003878C9"/>
    <w:rsid w:val="00390A0E"/>
    <w:rsid w:val="00390F40"/>
    <w:rsid w:val="003919CB"/>
    <w:rsid w:val="003964DA"/>
    <w:rsid w:val="00397022"/>
    <w:rsid w:val="003A28B2"/>
    <w:rsid w:val="003A4F71"/>
    <w:rsid w:val="003A6477"/>
    <w:rsid w:val="003A6ADB"/>
    <w:rsid w:val="003B0E55"/>
    <w:rsid w:val="003B1BA4"/>
    <w:rsid w:val="003B28C5"/>
    <w:rsid w:val="003B6BE2"/>
    <w:rsid w:val="003C0D14"/>
    <w:rsid w:val="003C1275"/>
    <w:rsid w:val="003C1457"/>
    <w:rsid w:val="003C2F03"/>
    <w:rsid w:val="003C387A"/>
    <w:rsid w:val="003C627D"/>
    <w:rsid w:val="003D18B4"/>
    <w:rsid w:val="003D2256"/>
    <w:rsid w:val="003D48B3"/>
    <w:rsid w:val="003D4E33"/>
    <w:rsid w:val="003E4F8B"/>
    <w:rsid w:val="003E5E35"/>
    <w:rsid w:val="003E6EB1"/>
    <w:rsid w:val="003F6244"/>
    <w:rsid w:val="003F6B79"/>
    <w:rsid w:val="003F6F72"/>
    <w:rsid w:val="004013CB"/>
    <w:rsid w:val="004017FC"/>
    <w:rsid w:val="00401EFE"/>
    <w:rsid w:val="004030B9"/>
    <w:rsid w:val="00407265"/>
    <w:rsid w:val="004074A2"/>
    <w:rsid w:val="004079CB"/>
    <w:rsid w:val="004115E8"/>
    <w:rsid w:val="00411F91"/>
    <w:rsid w:val="004149AA"/>
    <w:rsid w:val="00414A14"/>
    <w:rsid w:val="00414BDD"/>
    <w:rsid w:val="0041598E"/>
    <w:rsid w:val="004165F8"/>
    <w:rsid w:val="004216DA"/>
    <w:rsid w:val="00424139"/>
    <w:rsid w:val="0042434B"/>
    <w:rsid w:val="00425660"/>
    <w:rsid w:val="00425F8C"/>
    <w:rsid w:val="00431D19"/>
    <w:rsid w:val="00437E74"/>
    <w:rsid w:val="00440CAC"/>
    <w:rsid w:val="00441F7C"/>
    <w:rsid w:val="0044316C"/>
    <w:rsid w:val="004446B4"/>
    <w:rsid w:val="00446058"/>
    <w:rsid w:val="00450869"/>
    <w:rsid w:val="004525BD"/>
    <w:rsid w:val="004541A0"/>
    <w:rsid w:val="004568D1"/>
    <w:rsid w:val="00461F50"/>
    <w:rsid w:val="004633B6"/>
    <w:rsid w:val="00464BB2"/>
    <w:rsid w:val="00465342"/>
    <w:rsid w:val="004654E3"/>
    <w:rsid w:val="00466995"/>
    <w:rsid w:val="00467250"/>
    <w:rsid w:val="004677D3"/>
    <w:rsid w:val="004700C0"/>
    <w:rsid w:val="00470E8C"/>
    <w:rsid w:val="00472FC8"/>
    <w:rsid w:val="0047360E"/>
    <w:rsid w:val="00475BA3"/>
    <w:rsid w:val="00475D5D"/>
    <w:rsid w:val="00477565"/>
    <w:rsid w:val="0048067F"/>
    <w:rsid w:val="00487FD7"/>
    <w:rsid w:val="00491C14"/>
    <w:rsid w:val="00492430"/>
    <w:rsid w:val="004932D9"/>
    <w:rsid w:val="00494518"/>
    <w:rsid w:val="004A2790"/>
    <w:rsid w:val="004A4D96"/>
    <w:rsid w:val="004B3F1F"/>
    <w:rsid w:val="004B5990"/>
    <w:rsid w:val="004C0164"/>
    <w:rsid w:val="004C1A42"/>
    <w:rsid w:val="004C2687"/>
    <w:rsid w:val="004C4159"/>
    <w:rsid w:val="004D07F8"/>
    <w:rsid w:val="004D0DB6"/>
    <w:rsid w:val="004D13E7"/>
    <w:rsid w:val="004D3BE6"/>
    <w:rsid w:val="004D59C8"/>
    <w:rsid w:val="004E2153"/>
    <w:rsid w:val="004E57B1"/>
    <w:rsid w:val="004E66E7"/>
    <w:rsid w:val="004F0D88"/>
    <w:rsid w:val="004F520E"/>
    <w:rsid w:val="004F5C6D"/>
    <w:rsid w:val="004F7605"/>
    <w:rsid w:val="00504F8F"/>
    <w:rsid w:val="005052E8"/>
    <w:rsid w:val="005064CE"/>
    <w:rsid w:val="0051010E"/>
    <w:rsid w:val="005117C1"/>
    <w:rsid w:val="00512C0B"/>
    <w:rsid w:val="0051331C"/>
    <w:rsid w:val="00516695"/>
    <w:rsid w:val="00516F60"/>
    <w:rsid w:val="005204AA"/>
    <w:rsid w:val="005235A5"/>
    <w:rsid w:val="00523D11"/>
    <w:rsid w:val="005252B3"/>
    <w:rsid w:val="00527684"/>
    <w:rsid w:val="00527A7E"/>
    <w:rsid w:val="00530503"/>
    <w:rsid w:val="0053516E"/>
    <w:rsid w:val="0054141C"/>
    <w:rsid w:val="005417BB"/>
    <w:rsid w:val="00543A28"/>
    <w:rsid w:val="0054403A"/>
    <w:rsid w:val="00544B47"/>
    <w:rsid w:val="005459F6"/>
    <w:rsid w:val="00545DA7"/>
    <w:rsid w:val="00547DB0"/>
    <w:rsid w:val="005549A5"/>
    <w:rsid w:val="00556164"/>
    <w:rsid w:val="005632E7"/>
    <w:rsid w:val="005636FC"/>
    <w:rsid w:val="00570825"/>
    <w:rsid w:val="005714C9"/>
    <w:rsid w:val="00571BBE"/>
    <w:rsid w:val="00572BB0"/>
    <w:rsid w:val="005733F3"/>
    <w:rsid w:val="005737C0"/>
    <w:rsid w:val="00574F81"/>
    <w:rsid w:val="005779FB"/>
    <w:rsid w:val="00580A78"/>
    <w:rsid w:val="00581C92"/>
    <w:rsid w:val="0058433C"/>
    <w:rsid w:val="00585E1A"/>
    <w:rsid w:val="0059080A"/>
    <w:rsid w:val="005908D3"/>
    <w:rsid w:val="00591792"/>
    <w:rsid w:val="00591F3D"/>
    <w:rsid w:val="00592C98"/>
    <w:rsid w:val="0059733B"/>
    <w:rsid w:val="005A1559"/>
    <w:rsid w:val="005A2EA0"/>
    <w:rsid w:val="005A3EC4"/>
    <w:rsid w:val="005A47F7"/>
    <w:rsid w:val="005A55E0"/>
    <w:rsid w:val="005A7584"/>
    <w:rsid w:val="005B06F0"/>
    <w:rsid w:val="005B3957"/>
    <w:rsid w:val="005B4A31"/>
    <w:rsid w:val="005B56C7"/>
    <w:rsid w:val="005C0C1D"/>
    <w:rsid w:val="005C5453"/>
    <w:rsid w:val="005C6AA4"/>
    <w:rsid w:val="005C76E3"/>
    <w:rsid w:val="005C7CAA"/>
    <w:rsid w:val="005D3FCE"/>
    <w:rsid w:val="005E176A"/>
    <w:rsid w:val="005E1B42"/>
    <w:rsid w:val="005E2444"/>
    <w:rsid w:val="005E3FFF"/>
    <w:rsid w:val="005E61A0"/>
    <w:rsid w:val="005E715F"/>
    <w:rsid w:val="005F1CEE"/>
    <w:rsid w:val="006010B8"/>
    <w:rsid w:val="00601BD5"/>
    <w:rsid w:val="0060280B"/>
    <w:rsid w:val="00602C98"/>
    <w:rsid w:val="00603C75"/>
    <w:rsid w:val="00607F61"/>
    <w:rsid w:val="00614677"/>
    <w:rsid w:val="00614CEA"/>
    <w:rsid w:val="006174E0"/>
    <w:rsid w:val="006176E5"/>
    <w:rsid w:val="00620ACC"/>
    <w:rsid w:val="00631E1B"/>
    <w:rsid w:val="00634AAD"/>
    <w:rsid w:val="006367F1"/>
    <w:rsid w:val="0064048A"/>
    <w:rsid w:val="0064169E"/>
    <w:rsid w:val="00643293"/>
    <w:rsid w:val="006435AB"/>
    <w:rsid w:val="00644B90"/>
    <w:rsid w:val="0064607E"/>
    <w:rsid w:val="00650729"/>
    <w:rsid w:val="006513C6"/>
    <w:rsid w:val="006523EF"/>
    <w:rsid w:val="00652F9C"/>
    <w:rsid w:val="0065748F"/>
    <w:rsid w:val="0065753A"/>
    <w:rsid w:val="00661399"/>
    <w:rsid w:val="00662DD7"/>
    <w:rsid w:val="00663C8F"/>
    <w:rsid w:val="00671C64"/>
    <w:rsid w:val="00673B0A"/>
    <w:rsid w:val="00676602"/>
    <w:rsid w:val="00676869"/>
    <w:rsid w:val="00684523"/>
    <w:rsid w:val="00685CA9"/>
    <w:rsid w:val="0068726F"/>
    <w:rsid w:val="00687A5F"/>
    <w:rsid w:val="00691A65"/>
    <w:rsid w:val="00694A70"/>
    <w:rsid w:val="00694D1A"/>
    <w:rsid w:val="0069750D"/>
    <w:rsid w:val="006A05FD"/>
    <w:rsid w:val="006A12ED"/>
    <w:rsid w:val="006A13CB"/>
    <w:rsid w:val="006A279B"/>
    <w:rsid w:val="006A4150"/>
    <w:rsid w:val="006A440D"/>
    <w:rsid w:val="006A7E2A"/>
    <w:rsid w:val="006B07C3"/>
    <w:rsid w:val="006B0A72"/>
    <w:rsid w:val="006B2806"/>
    <w:rsid w:val="006B5B50"/>
    <w:rsid w:val="006B6F2C"/>
    <w:rsid w:val="006B7F59"/>
    <w:rsid w:val="006C230D"/>
    <w:rsid w:val="006C2473"/>
    <w:rsid w:val="006C3909"/>
    <w:rsid w:val="006C4C97"/>
    <w:rsid w:val="006C52E0"/>
    <w:rsid w:val="006C566E"/>
    <w:rsid w:val="006C6AA6"/>
    <w:rsid w:val="006D06E0"/>
    <w:rsid w:val="006D1E2A"/>
    <w:rsid w:val="006D22D7"/>
    <w:rsid w:val="006D46F7"/>
    <w:rsid w:val="006D5AFD"/>
    <w:rsid w:val="006E2918"/>
    <w:rsid w:val="006F0202"/>
    <w:rsid w:val="006F0549"/>
    <w:rsid w:val="006F07C9"/>
    <w:rsid w:val="006F75FB"/>
    <w:rsid w:val="0070722E"/>
    <w:rsid w:val="007115AA"/>
    <w:rsid w:val="00712937"/>
    <w:rsid w:val="007133CB"/>
    <w:rsid w:val="007204BC"/>
    <w:rsid w:val="007205C2"/>
    <w:rsid w:val="00721482"/>
    <w:rsid w:val="00723722"/>
    <w:rsid w:val="00723AA9"/>
    <w:rsid w:val="007266C8"/>
    <w:rsid w:val="0072737C"/>
    <w:rsid w:val="00733F0D"/>
    <w:rsid w:val="00735B82"/>
    <w:rsid w:val="00735C64"/>
    <w:rsid w:val="0074074A"/>
    <w:rsid w:val="00743DAB"/>
    <w:rsid w:val="007442FF"/>
    <w:rsid w:val="00747614"/>
    <w:rsid w:val="007511A3"/>
    <w:rsid w:val="00751C51"/>
    <w:rsid w:val="00755A61"/>
    <w:rsid w:val="007578D1"/>
    <w:rsid w:val="007606E4"/>
    <w:rsid w:val="0076113B"/>
    <w:rsid w:val="0076585C"/>
    <w:rsid w:val="0076686F"/>
    <w:rsid w:val="00770F19"/>
    <w:rsid w:val="00773C13"/>
    <w:rsid w:val="00774841"/>
    <w:rsid w:val="00775EFE"/>
    <w:rsid w:val="00776564"/>
    <w:rsid w:val="00783888"/>
    <w:rsid w:val="007847C7"/>
    <w:rsid w:val="00784A9B"/>
    <w:rsid w:val="00785458"/>
    <w:rsid w:val="0078565D"/>
    <w:rsid w:val="00790B78"/>
    <w:rsid w:val="00790D0E"/>
    <w:rsid w:val="00793E99"/>
    <w:rsid w:val="00794C5D"/>
    <w:rsid w:val="007975D5"/>
    <w:rsid w:val="007A179A"/>
    <w:rsid w:val="007A2AC1"/>
    <w:rsid w:val="007A4F1C"/>
    <w:rsid w:val="007A7D76"/>
    <w:rsid w:val="007B18A2"/>
    <w:rsid w:val="007B2A61"/>
    <w:rsid w:val="007C098D"/>
    <w:rsid w:val="007C1362"/>
    <w:rsid w:val="007C1B4B"/>
    <w:rsid w:val="007C4077"/>
    <w:rsid w:val="007D42BD"/>
    <w:rsid w:val="007D6CE7"/>
    <w:rsid w:val="007E0A21"/>
    <w:rsid w:val="007E3424"/>
    <w:rsid w:val="007E433C"/>
    <w:rsid w:val="007E5417"/>
    <w:rsid w:val="007F17D6"/>
    <w:rsid w:val="007F1BD0"/>
    <w:rsid w:val="007F6309"/>
    <w:rsid w:val="007F67F6"/>
    <w:rsid w:val="00801B9D"/>
    <w:rsid w:val="008032BA"/>
    <w:rsid w:val="00803698"/>
    <w:rsid w:val="00804F5A"/>
    <w:rsid w:val="00805BCA"/>
    <w:rsid w:val="00807D55"/>
    <w:rsid w:val="00810708"/>
    <w:rsid w:val="008154F5"/>
    <w:rsid w:val="008205C4"/>
    <w:rsid w:val="0082319D"/>
    <w:rsid w:val="008233A3"/>
    <w:rsid w:val="00826A93"/>
    <w:rsid w:val="00826FB8"/>
    <w:rsid w:val="00834DFD"/>
    <w:rsid w:val="00835C5A"/>
    <w:rsid w:val="0084241C"/>
    <w:rsid w:val="00846D7B"/>
    <w:rsid w:val="00847024"/>
    <w:rsid w:val="0085196C"/>
    <w:rsid w:val="0085270B"/>
    <w:rsid w:val="00852A51"/>
    <w:rsid w:val="008616C1"/>
    <w:rsid w:val="00861ECC"/>
    <w:rsid w:val="00865227"/>
    <w:rsid w:val="00867BF7"/>
    <w:rsid w:val="008741A3"/>
    <w:rsid w:val="00881061"/>
    <w:rsid w:val="008824B0"/>
    <w:rsid w:val="00882FBF"/>
    <w:rsid w:val="008860EF"/>
    <w:rsid w:val="008869FD"/>
    <w:rsid w:val="00887152"/>
    <w:rsid w:val="00891D4C"/>
    <w:rsid w:val="00892C45"/>
    <w:rsid w:val="008934E0"/>
    <w:rsid w:val="00893F3A"/>
    <w:rsid w:val="00894441"/>
    <w:rsid w:val="00896087"/>
    <w:rsid w:val="008A0571"/>
    <w:rsid w:val="008A05B7"/>
    <w:rsid w:val="008B1F6F"/>
    <w:rsid w:val="008B264F"/>
    <w:rsid w:val="008C1897"/>
    <w:rsid w:val="008C1BC5"/>
    <w:rsid w:val="008C2EFB"/>
    <w:rsid w:val="008C321E"/>
    <w:rsid w:val="008C4FB6"/>
    <w:rsid w:val="008C7214"/>
    <w:rsid w:val="008D0B07"/>
    <w:rsid w:val="008D102B"/>
    <w:rsid w:val="008D2A4A"/>
    <w:rsid w:val="008E2277"/>
    <w:rsid w:val="008E45E5"/>
    <w:rsid w:val="008F1D1E"/>
    <w:rsid w:val="008F1EA3"/>
    <w:rsid w:val="008F46D7"/>
    <w:rsid w:val="008F5C7A"/>
    <w:rsid w:val="0090166F"/>
    <w:rsid w:val="00901D1F"/>
    <w:rsid w:val="00902E66"/>
    <w:rsid w:val="00911421"/>
    <w:rsid w:val="00912AFB"/>
    <w:rsid w:val="00913CEA"/>
    <w:rsid w:val="00917067"/>
    <w:rsid w:val="00917DB9"/>
    <w:rsid w:val="00921529"/>
    <w:rsid w:val="0092199F"/>
    <w:rsid w:val="00922A29"/>
    <w:rsid w:val="00926275"/>
    <w:rsid w:val="00926C42"/>
    <w:rsid w:val="00931405"/>
    <w:rsid w:val="00931787"/>
    <w:rsid w:val="00932CC4"/>
    <w:rsid w:val="009340DD"/>
    <w:rsid w:val="009368CB"/>
    <w:rsid w:val="00943AB0"/>
    <w:rsid w:val="00946406"/>
    <w:rsid w:val="00947D4D"/>
    <w:rsid w:val="00954554"/>
    <w:rsid w:val="0095457C"/>
    <w:rsid w:val="009628B3"/>
    <w:rsid w:val="00966398"/>
    <w:rsid w:val="0096705C"/>
    <w:rsid w:val="00970E77"/>
    <w:rsid w:val="0097104D"/>
    <w:rsid w:val="00971418"/>
    <w:rsid w:val="00974577"/>
    <w:rsid w:val="00974F07"/>
    <w:rsid w:val="00977A08"/>
    <w:rsid w:val="00977F6C"/>
    <w:rsid w:val="00981139"/>
    <w:rsid w:val="00981E9E"/>
    <w:rsid w:val="00982283"/>
    <w:rsid w:val="00984E74"/>
    <w:rsid w:val="00984F63"/>
    <w:rsid w:val="0099037F"/>
    <w:rsid w:val="00990E3E"/>
    <w:rsid w:val="00993110"/>
    <w:rsid w:val="00993768"/>
    <w:rsid w:val="009947F3"/>
    <w:rsid w:val="00996C43"/>
    <w:rsid w:val="009A03BE"/>
    <w:rsid w:val="009A2288"/>
    <w:rsid w:val="009A3BE6"/>
    <w:rsid w:val="009A3DC5"/>
    <w:rsid w:val="009B2F9A"/>
    <w:rsid w:val="009B3959"/>
    <w:rsid w:val="009C5E84"/>
    <w:rsid w:val="009C606D"/>
    <w:rsid w:val="009C6847"/>
    <w:rsid w:val="009D0CA5"/>
    <w:rsid w:val="009D21A2"/>
    <w:rsid w:val="009D5392"/>
    <w:rsid w:val="009D591C"/>
    <w:rsid w:val="009D685E"/>
    <w:rsid w:val="009D71D3"/>
    <w:rsid w:val="009D7C97"/>
    <w:rsid w:val="009E0071"/>
    <w:rsid w:val="009E0665"/>
    <w:rsid w:val="009E0B62"/>
    <w:rsid w:val="009E0DBD"/>
    <w:rsid w:val="009E5B34"/>
    <w:rsid w:val="009E689F"/>
    <w:rsid w:val="009E6C19"/>
    <w:rsid w:val="009E73F5"/>
    <w:rsid w:val="009E7979"/>
    <w:rsid w:val="009E79B7"/>
    <w:rsid w:val="009F11CB"/>
    <w:rsid w:val="009F1D6D"/>
    <w:rsid w:val="009F2415"/>
    <w:rsid w:val="009F4B53"/>
    <w:rsid w:val="009F5AA0"/>
    <w:rsid w:val="009F771E"/>
    <w:rsid w:val="00A02BCE"/>
    <w:rsid w:val="00A10AD1"/>
    <w:rsid w:val="00A11026"/>
    <w:rsid w:val="00A137AD"/>
    <w:rsid w:val="00A1693F"/>
    <w:rsid w:val="00A17D1C"/>
    <w:rsid w:val="00A20831"/>
    <w:rsid w:val="00A21DC8"/>
    <w:rsid w:val="00A237A4"/>
    <w:rsid w:val="00A252C0"/>
    <w:rsid w:val="00A27B55"/>
    <w:rsid w:val="00A27CAA"/>
    <w:rsid w:val="00A34A17"/>
    <w:rsid w:val="00A358A4"/>
    <w:rsid w:val="00A3648F"/>
    <w:rsid w:val="00A37378"/>
    <w:rsid w:val="00A40D5B"/>
    <w:rsid w:val="00A465EE"/>
    <w:rsid w:val="00A474C4"/>
    <w:rsid w:val="00A4760C"/>
    <w:rsid w:val="00A47C55"/>
    <w:rsid w:val="00A527E9"/>
    <w:rsid w:val="00A52F83"/>
    <w:rsid w:val="00A54DD4"/>
    <w:rsid w:val="00A61D3A"/>
    <w:rsid w:val="00A6285B"/>
    <w:rsid w:val="00A65970"/>
    <w:rsid w:val="00A65D32"/>
    <w:rsid w:val="00A661EB"/>
    <w:rsid w:val="00A6709C"/>
    <w:rsid w:val="00A67F4B"/>
    <w:rsid w:val="00A70641"/>
    <w:rsid w:val="00A71724"/>
    <w:rsid w:val="00A7272C"/>
    <w:rsid w:val="00A727C9"/>
    <w:rsid w:val="00A74352"/>
    <w:rsid w:val="00A76DDE"/>
    <w:rsid w:val="00A807F5"/>
    <w:rsid w:val="00A81895"/>
    <w:rsid w:val="00A8512F"/>
    <w:rsid w:val="00A86FDF"/>
    <w:rsid w:val="00A8788D"/>
    <w:rsid w:val="00A9194B"/>
    <w:rsid w:val="00A9373E"/>
    <w:rsid w:val="00AA1589"/>
    <w:rsid w:val="00AA54D7"/>
    <w:rsid w:val="00AA5830"/>
    <w:rsid w:val="00AA79B9"/>
    <w:rsid w:val="00AB6ACB"/>
    <w:rsid w:val="00AB6E81"/>
    <w:rsid w:val="00AB6EA8"/>
    <w:rsid w:val="00AC1984"/>
    <w:rsid w:val="00AC2F47"/>
    <w:rsid w:val="00AC32BF"/>
    <w:rsid w:val="00AC590C"/>
    <w:rsid w:val="00AC59D7"/>
    <w:rsid w:val="00AC6FBB"/>
    <w:rsid w:val="00AD0D52"/>
    <w:rsid w:val="00AD0DE4"/>
    <w:rsid w:val="00AD1445"/>
    <w:rsid w:val="00AD3145"/>
    <w:rsid w:val="00AD7760"/>
    <w:rsid w:val="00AD789D"/>
    <w:rsid w:val="00AE0DE7"/>
    <w:rsid w:val="00AE4376"/>
    <w:rsid w:val="00AE48BE"/>
    <w:rsid w:val="00AE5653"/>
    <w:rsid w:val="00AF239E"/>
    <w:rsid w:val="00AF291A"/>
    <w:rsid w:val="00AF5B35"/>
    <w:rsid w:val="00AF5D67"/>
    <w:rsid w:val="00B03628"/>
    <w:rsid w:val="00B079CD"/>
    <w:rsid w:val="00B10A8C"/>
    <w:rsid w:val="00B118E7"/>
    <w:rsid w:val="00B1226B"/>
    <w:rsid w:val="00B152BD"/>
    <w:rsid w:val="00B17382"/>
    <w:rsid w:val="00B17B59"/>
    <w:rsid w:val="00B2004C"/>
    <w:rsid w:val="00B21665"/>
    <w:rsid w:val="00B236ED"/>
    <w:rsid w:val="00B269AA"/>
    <w:rsid w:val="00B27710"/>
    <w:rsid w:val="00B30CB4"/>
    <w:rsid w:val="00B314DB"/>
    <w:rsid w:val="00B343CA"/>
    <w:rsid w:val="00B34BD6"/>
    <w:rsid w:val="00B34CDB"/>
    <w:rsid w:val="00B35EF8"/>
    <w:rsid w:val="00B3641C"/>
    <w:rsid w:val="00B379DD"/>
    <w:rsid w:val="00B41145"/>
    <w:rsid w:val="00B43C18"/>
    <w:rsid w:val="00B45631"/>
    <w:rsid w:val="00B45A7E"/>
    <w:rsid w:val="00B45BEA"/>
    <w:rsid w:val="00B52F43"/>
    <w:rsid w:val="00B5303D"/>
    <w:rsid w:val="00B53806"/>
    <w:rsid w:val="00B61E86"/>
    <w:rsid w:val="00B674A0"/>
    <w:rsid w:val="00B757B1"/>
    <w:rsid w:val="00B81E1F"/>
    <w:rsid w:val="00B82214"/>
    <w:rsid w:val="00B85DDF"/>
    <w:rsid w:val="00B86FE6"/>
    <w:rsid w:val="00B90A92"/>
    <w:rsid w:val="00B91E68"/>
    <w:rsid w:val="00B93152"/>
    <w:rsid w:val="00B941D1"/>
    <w:rsid w:val="00B94CAA"/>
    <w:rsid w:val="00B97079"/>
    <w:rsid w:val="00BA1202"/>
    <w:rsid w:val="00BA2C9C"/>
    <w:rsid w:val="00BA4AD1"/>
    <w:rsid w:val="00BA53BE"/>
    <w:rsid w:val="00BB399D"/>
    <w:rsid w:val="00BB409A"/>
    <w:rsid w:val="00BB4282"/>
    <w:rsid w:val="00BB7928"/>
    <w:rsid w:val="00BB7DAC"/>
    <w:rsid w:val="00BC094E"/>
    <w:rsid w:val="00BC2A1D"/>
    <w:rsid w:val="00BC3039"/>
    <w:rsid w:val="00BC31AB"/>
    <w:rsid w:val="00BC3604"/>
    <w:rsid w:val="00BD1172"/>
    <w:rsid w:val="00BE2652"/>
    <w:rsid w:val="00BE3791"/>
    <w:rsid w:val="00BE38DF"/>
    <w:rsid w:val="00BE5FBE"/>
    <w:rsid w:val="00BE646F"/>
    <w:rsid w:val="00BE6AC3"/>
    <w:rsid w:val="00BF782F"/>
    <w:rsid w:val="00C0075B"/>
    <w:rsid w:val="00C03C05"/>
    <w:rsid w:val="00C040F9"/>
    <w:rsid w:val="00C0491E"/>
    <w:rsid w:val="00C1212A"/>
    <w:rsid w:val="00C141C7"/>
    <w:rsid w:val="00C14671"/>
    <w:rsid w:val="00C17BB1"/>
    <w:rsid w:val="00C21444"/>
    <w:rsid w:val="00C2412B"/>
    <w:rsid w:val="00C25C03"/>
    <w:rsid w:val="00C25D23"/>
    <w:rsid w:val="00C2639D"/>
    <w:rsid w:val="00C264F7"/>
    <w:rsid w:val="00C266A5"/>
    <w:rsid w:val="00C3060A"/>
    <w:rsid w:val="00C30810"/>
    <w:rsid w:val="00C31018"/>
    <w:rsid w:val="00C31064"/>
    <w:rsid w:val="00C33B25"/>
    <w:rsid w:val="00C33B67"/>
    <w:rsid w:val="00C37450"/>
    <w:rsid w:val="00C3781B"/>
    <w:rsid w:val="00C40034"/>
    <w:rsid w:val="00C41F10"/>
    <w:rsid w:val="00C42071"/>
    <w:rsid w:val="00C43528"/>
    <w:rsid w:val="00C510B5"/>
    <w:rsid w:val="00C541D3"/>
    <w:rsid w:val="00C55408"/>
    <w:rsid w:val="00C568B9"/>
    <w:rsid w:val="00C627E2"/>
    <w:rsid w:val="00C631EB"/>
    <w:rsid w:val="00C64B1B"/>
    <w:rsid w:val="00C676C5"/>
    <w:rsid w:val="00C75EAF"/>
    <w:rsid w:val="00C81130"/>
    <w:rsid w:val="00C86564"/>
    <w:rsid w:val="00C868C0"/>
    <w:rsid w:val="00C87E68"/>
    <w:rsid w:val="00C90329"/>
    <w:rsid w:val="00C9061A"/>
    <w:rsid w:val="00C90C3D"/>
    <w:rsid w:val="00C91EBC"/>
    <w:rsid w:val="00C92234"/>
    <w:rsid w:val="00C9290A"/>
    <w:rsid w:val="00C9394F"/>
    <w:rsid w:val="00C95719"/>
    <w:rsid w:val="00C97DDF"/>
    <w:rsid w:val="00CA0D8D"/>
    <w:rsid w:val="00CA2928"/>
    <w:rsid w:val="00CA3010"/>
    <w:rsid w:val="00CA4D31"/>
    <w:rsid w:val="00CA5CD6"/>
    <w:rsid w:val="00CA78F6"/>
    <w:rsid w:val="00CA7EDB"/>
    <w:rsid w:val="00CB16A9"/>
    <w:rsid w:val="00CB2DD6"/>
    <w:rsid w:val="00CB2EDC"/>
    <w:rsid w:val="00CB3CB8"/>
    <w:rsid w:val="00CC3DFF"/>
    <w:rsid w:val="00CC4469"/>
    <w:rsid w:val="00CC4AB3"/>
    <w:rsid w:val="00CC4E45"/>
    <w:rsid w:val="00CC64DD"/>
    <w:rsid w:val="00CC7C7A"/>
    <w:rsid w:val="00CD528B"/>
    <w:rsid w:val="00CF0A6D"/>
    <w:rsid w:val="00CF7FB1"/>
    <w:rsid w:val="00D01785"/>
    <w:rsid w:val="00D01BDF"/>
    <w:rsid w:val="00D02197"/>
    <w:rsid w:val="00D04108"/>
    <w:rsid w:val="00D04FDE"/>
    <w:rsid w:val="00D1116A"/>
    <w:rsid w:val="00D12A95"/>
    <w:rsid w:val="00D12BFA"/>
    <w:rsid w:val="00D159EC"/>
    <w:rsid w:val="00D170F2"/>
    <w:rsid w:val="00D17343"/>
    <w:rsid w:val="00D22134"/>
    <w:rsid w:val="00D25335"/>
    <w:rsid w:val="00D25B77"/>
    <w:rsid w:val="00D26834"/>
    <w:rsid w:val="00D32592"/>
    <w:rsid w:val="00D34805"/>
    <w:rsid w:val="00D34EE6"/>
    <w:rsid w:val="00D377D1"/>
    <w:rsid w:val="00D41FDB"/>
    <w:rsid w:val="00D453FE"/>
    <w:rsid w:val="00D464AE"/>
    <w:rsid w:val="00D532BA"/>
    <w:rsid w:val="00D5462E"/>
    <w:rsid w:val="00D56F67"/>
    <w:rsid w:val="00D626D6"/>
    <w:rsid w:val="00D7063C"/>
    <w:rsid w:val="00D76279"/>
    <w:rsid w:val="00D80690"/>
    <w:rsid w:val="00D83D38"/>
    <w:rsid w:val="00D85140"/>
    <w:rsid w:val="00D914CE"/>
    <w:rsid w:val="00D91AB6"/>
    <w:rsid w:val="00D92B2C"/>
    <w:rsid w:val="00D9525D"/>
    <w:rsid w:val="00D95E27"/>
    <w:rsid w:val="00D95F0C"/>
    <w:rsid w:val="00DA00D3"/>
    <w:rsid w:val="00DA1F0C"/>
    <w:rsid w:val="00DA2A70"/>
    <w:rsid w:val="00DA6284"/>
    <w:rsid w:val="00DA6289"/>
    <w:rsid w:val="00DB0BD3"/>
    <w:rsid w:val="00DB1B8A"/>
    <w:rsid w:val="00DB645C"/>
    <w:rsid w:val="00DB70A8"/>
    <w:rsid w:val="00DB7CF8"/>
    <w:rsid w:val="00DC261D"/>
    <w:rsid w:val="00DC482E"/>
    <w:rsid w:val="00DC67D8"/>
    <w:rsid w:val="00DD04E8"/>
    <w:rsid w:val="00DD0FFA"/>
    <w:rsid w:val="00DD1280"/>
    <w:rsid w:val="00DD3D1B"/>
    <w:rsid w:val="00DD77DD"/>
    <w:rsid w:val="00DE0A81"/>
    <w:rsid w:val="00DE2D00"/>
    <w:rsid w:val="00DE3C01"/>
    <w:rsid w:val="00DE3F8D"/>
    <w:rsid w:val="00DE4E59"/>
    <w:rsid w:val="00DE67BA"/>
    <w:rsid w:val="00DE7FCA"/>
    <w:rsid w:val="00E00C6F"/>
    <w:rsid w:val="00E01A79"/>
    <w:rsid w:val="00E0704C"/>
    <w:rsid w:val="00E078C1"/>
    <w:rsid w:val="00E146CF"/>
    <w:rsid w:val="00E22362"/>
    <w:rsid w:val="00E22B43"/>
    <w:rsid w:val="00E2451C"/>
    <w:rsid w:val="00E24D1C"/>
    <w:rsid w:val="00E25876"/>
    <w:rsid w:val="00E25F0C"/>
    <w:rsid w:val="00E271B4"/>
    <w:rsid w:val="00E367F8"/>
    <w:rsid w:val="00E4089B"/>
    <w:rsid w:val="00E44195"/>
    <w:rsid w:val="00E4538B"/>
    <w:rsid w:val="00E468DB"/>
    <w:rsid w:val="00E5205C"/>
    <w:rsid w:val="00E575C4"/>
    <w:rsid w:val="00E60741"/>
    <w:rsid w:val="00E6507F"/>
    <w:rsid w:val="00E656CD"/>
    <w:rsid w:val="00E659EF"/>
    <w:rsid w:val="00E67D72"/>
    <w:rsid w:val="00E71CFD"/>
    <w:rsid w:val="00E72E21"/>
    <w:rsid w:val="00E72F0A"/>
    <w:rsid w:val="00E73130"/>
    <w:rsid w:val="00E736E9"/>
    <w:rsid w:val="00E75435"/>
    <w:rsid w:val="00E775FF"/>
    <w:rsid w:val="00E77B7E"/>
    <w:rsid w:val="00E82BD3"/>
    <w:rsid w:val="00E83BC9"/>
    <w:rsid w:val="00E856DE"/>
    <w:rsid w:val="00E8628F"/>
    <w:rsid w:val="00E8769D"/>
    <w:rsid w:val="00E9071D"/>
    <w:rsid w:val="00E90B24"/>
    <w:rsid w:val="00E92832"/>
    <w:rsid w:val="00E92D72"/>
    <w:rsid w:val="00E9377B"/>
    <w:rsid w:val="00E937D8"/>
    <w:rsid w:val="00E93AAD"/>
    <w:rsid w:val="00E96E93"/>
    <w:rsid w:val="00EA03A9"/>
    <w:rsid w:val="00EA0563"/>
    <w:rsid w:val="00EA1E15"/>
    <w:rsid w:val="00EA356E"/>
    <w:rsid w:val="00EA4B26"/>
    <w:rsid w:val="00EA531C"/>
    <w:rsid w:val="00EB1C5C"/>
    <w:rsid w:val="00EB280C"/>
    <w:rsid w:val="00EB6E94"/>
    <w:rsid w:val="00EC3ACC"/>
    <w:rsid w:val="00EC4203"/>
    <w:rsid w:val="00EC4978"/>
    <w:rsid w:val="00EC60EF"/>
    <w:rsid w:val="00EC7CAB"/>
    <w:rsid w:val="00ED0B37"/>
    <w:rsid w:val="00ED2071"/>
    <w:rsid w:val="00ED326D"/>
    <w:rsid w:val="00ED7B27"/>
    <w:rsid w:val="00EE1859"/>
    <w:rsid w:val="00EE26A9"/>
    <w:rsid w:val="00EE2A95"/>
    <w:rsid w:val="00EE6156"/>
    <w:rsid w:val="00EF2D6A"/>
    <w:rsid w:val="00EF4B74"/>
    <w:rsid w:val="00EF646D"/>
    <w:rsid w:val="00EF7286"/>
    <w:rsid w:val="00EF7D06"/>
    <w:rsid w:val="00F0007D"/>
    <w:rsid w:val="00F01EAD"/>
    <w:rsid w:val="00F03530"/>
    <w:rsid w:val="00F053C9"/>
    <w:rsid w:val="00F10651"/>
    <w:rsid w:val="00F14C6B"/>
    <w:rsid w:val="00F16275"/>
    <w:rsid w:val="00F21192"/>
    <w:rsid w:val="00F23AC0"/>
    <w:rsid w:val="00F24FF0"/>
    <w:rsid w:val="00F267CD"/>
    <w:rsid w:val="00F304BA"/>
    <w:rsid w:val="00F3696E"/>
    <w:rsid w:val="00F408B1"/>
    <w:rsid w:val="00F4140D"/>
    <w:rsid w:val="00F4358B"/>
    <w:rsid w:val="00F4523E"/>
    <w:rsid w:val="00F45371"/>
    <w:rsid w:val="00F4618D"/>
    <w:rsid w:val="00F51CF6"/>
    <w:rsid w:val="00F530BB"/>
    <w:rsid w:val="00F54F4A"/>
    <w:rsid w:val="00F57383"/>
    <w:rsid w:val="00F575B9"/>
    <w:rsid w:val="00F626A7"/>
    <w:rsid w:val="00F64375"/>
    <w:rsid w:val="00F64FFF"/>
    <w:rsid w:val="00F670F0"/>
    <w:rsid w:val="00F67BBF"/>
    <w:rsid w:val="00F70CED"/>
    <w:rsid w:val="00F73C9E"/>
    <w:rsid w:val="00F74068"/>
    <w:rsid w:val="00F76971"/>
    <w:rsid w:val="00F80996"/>
    <w:rsid w:val="00F83D1E"/>
    <w:rsid w:val="00F83D2D"/>
    <w:rsid w:val="00F8676A"/>
    <w:rsid w:val="00F903E4"/>
    <w:rsid w:val="00F9149E"/>
    <w:rsid w:val="00F94735"/>
    <w:rsid w:val="00FA12B2"/>
    <w:rsid w:val="00FA1A48"/>
    <w:rsid w:val="00FB11B5"/>
    <w:rsid w:val="00FB403B"/>
    <w:rsid w:val="00FB4F4F"/>
    <w:rsid w:val="00FB5337"/>
    <w:rsid w:val="00FB6D27"/>
    <w:rsid w:val="00FB7157"/>
    <w:rsid w:val="00FC451E"/>
    <w:rsid w:val="00FC5B36"/>
    <w:rsid w:val="00FC7B05"/>
    <w:rsid w:val="00FD1A01"/>
    <w:rsid w:val="00FD2AD9"/>
    <w:rsid w:val="00FE0018"/>
    <w:rsid w:val="00FE07FA"/>
    <w:rsid w:val="00FE244E"/>
    <w:rsid w:val="00FE5B6C"/>
    <w:rsid w:val="00FF13D6"/>
    <w:rsid w:val="00FF4A30"/>
    <w:rsid w:val="00FF7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7C7"/>
    <w:rPr>
      <w:sz w:val="24"/>
      <w:szCs w:val="24"/>
    </w:rPr>
  </w:style>
  <w:style w:type="paragraph" w:styleId="1">
    <w:name w:val="heading 1"/>
    <w:basedOn w:val="a"/>
    <w:next w:val="a"/>
    <w:qFormat/>
    <w:rsid w:val="00AE48BE"/>
    <w:pPr>
      <w:keepNext/>
      <w:spacing w:line="360" w:lineRule="auto"/>
      <w:jc w:val="both"/>
      <w:outlineLvl w:val="0"/>
    </w:pPr>
    <w:rPr>
      <w:b/>
      <w:sz w:val="30"/>
    </w:rPr>
  </w:style>
  <w:style w:type="paragraph" w:styleId="2">
    <w:name w:val="heading 2"/>
    <w:aliases w:val="Знак"/>
    <w:basedOn w:val="a"/>
    <w:next w:val="a"/>
    <w:link w:val="20"/>
    <w:qFormat/>
    <w:rsid w:val="00AE48BE"/>
    <w:pPr>
      <w:keepNext/>
      <w:spacing w:line="360" w:lineRule="auto"/>
      <w:outlineLvl w:val="1"/>
    </w:pPr>
    <w:rPr>
      <w:b/>
      <w:sz w:val="30"/>
      <w:lang w:val="tt-RU"/>
    </w:rPr>
  </w:style>
  <w:style w:type="paragraph" w:styleId="3">
    <w:name w:val="heading 3"/>
    <w:basedOn w:val="a"/>
    <w:next w:val="a"/>
    <w:qFormat/>
    <w:rsid w:val="00AE48BE"/>
    <w:pPr>
      <w:keepNext/>
      <w:outlineLvl w:val="2"/>
    </w:pPr>
    <w:rPr>
      <w:sz w:val="30"/>
    </w:rPr>
  </w:style>
  <w:style w:type="paragraph" w:styleId="4">
    <w:name w:val="heading 4"/>
    <w:basedOn w:val="a"/>
    <w:next w:val="a"/>
    <w:qFormat/>
    <w:rsid w:val="00AE48BE"/>
    <w:pPr>
      <w:keepNext/>
      <w:widowControl w:val="0"/>
      <w:autoSpaceDE w:val="0"/>
      <w:autoSpaceDN w:val="0"/>
      <w:adjustRightInd w:val="0"/>
      <w:ind w:left="6237" w:right="-424"/>
      <w:outlineLvl w:val="3"/>
    </w:pPr>
    <w:rPr>
      <w:b/>
      <w:bCs/>
      <w:color w:val="000000"/>
      <w:spacing w:val="2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E48BE"/>
    <w:rPr>
      <w:rFonts w:ascii="Arial" w:hAnsi="Arial"/>
      <w:dstrike w:val="0"/>
      <w:sz w:val="20"/>
      <w:vertAlign w:val="baseline"/>
    </w:rPr>
  </w:style>
  <w:style w:type="paragraph" w:styleId="a4">
    <w:name w:val="Title"/>
    <w:basedOn w:val="a"/>
    <w:qFormat/>
    <w:rsid w:val="00AE48BE"/>
    <w:pPr>
      <w:spacing w:line="360" w:lineRule="auto"/>
      <w:jc w:val="center"/>
    </w:pPr>
    <w:rPr>
      <w:b/>
      <w:sz w:val="30"/>
    </w:rPr>
  </w:style>
  <w:style w:type="paragraph" w:styleId="a5">
    <w:name w:val="Body Text Indent"/>
    <w:basedOn w:val="a"/>
    <w:rsid w:val="00AE48BE"/>
    <w:pPr>
      <w:spacing w:line="360" w:lineRule="auto"/>
      <w:ind w:firstLine="568"/>
      <w:jc w:val="both"/>
    </w:pPr>
    <w:rPr>
      <w:bCs/>
      <w:sz w:val="30"/>
    </w:rPr>
  </w:style>
  <w:style w:type="paragraph" w:styleId="a6">
    <w:name w:val="header"/>
    <w:basedOn w:val="a"/>
    <w:rsid w:val="00AE48BE"/>
    <w:pPr>
      <w:tabs>
        <w:tab w:val="center" w:pos="4677"/>
        <w:tab w:val="right" w:pos="9355"/>
      </w:tabs>
    </w:pPr>
    <w:rPr>
      <w:bCs/>
      <w:sz w:val="30"/>
      <w:lang w:val="tt-RU"/>
    </w:rPr>
  </w:style>
  <w:style w:type="paragraph" w:styleId="a7">
    <w:name w:val="Balloon Text"/>
    <w:basedOn w:val="a"/>
    <w:semiHidden/>
    <w:rsid w:val="00B314D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3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73130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nhideWhenUsed/>
    <w:rsid w:val="00755A61"/>
    <w:pPr>
      <w:suppressAutoHyphens/>
      <w:spacing w:after="120"/>
    </w:pPr>
    <w:rPr>
      <w:rFonts w:cs="Calibri"/>
      <w:lang w:eastAsia="ar-SA"/>
    </w:rPr>
  </w:style>
  <w:style w:type="character" w:customStyle="1" w:styleId="ac">
    <w:name w:val="Основной текст Знак"/>
    <w:link w:val="ab"/>
    <w:rsid w:val="00755A61"/>
    <w:rPr>
      <w:rFonts w:cs="Calibri"/>
      <w:sz w:val="24"/>
      <w:szCs w:val="24"/>
      <w:lang w:eastAsia="ar-SA"/>
    </w:rPr>
  </w:style>
  <w:style w:type="paragraph" w:styleId="ad">
    <w:name w:val="No Spacing"/>
    <w:uiPriority w:val="1"/>
    <w:qFormat/>
    <w:rsid w:val="00755A61"/>
    <w:pPr>
      <w:suppressAutoHyphens/>
    </w:pPr>
    <w:rPr>
      <w:rFonts w:cs="Calibri"/>
      <w:lang w:eastAsia="ar-SA"/>
    </w:rPr>
  </w:style>
  <w:style w:type="paragraph" w:styleId="ae">
    <w:name w:val="List Paragraph"/>
    <w:basedOn w:val="a"/>
    <w:qFormat/>
    <w:rsid w:val="00755A61"/>
    <w:pPr>
      <w:suppressAutoHyphens/>
      <w:ind w:left="720"/>
    </w:pPr>
    <w:rPr>
      <w:rFonts w:cs="Calibri"/>
      <w:lang w:eastAsia="ar-SA"/>
    </w:rPr>
  </w:style>
  <w:style w:type="paragraph" w:customStyle="1" w:styleId="10">
    <w:name w:val="Абзац списка1"/>
    <w:basedOn w:val="a"/>
    <w:rsid w:val="00601B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msg-recipient">
    <w:name w:val="msg-recipient"/>
    <w:basedOn w:val="a0"/>
    <w:rsid w:val="00601BD5"/>
  </w:style>
  <w:style w:type="numbering" w:customStyle="1" w:styleId="11">
    <w:name w:val="Нет списка1"/>
    <w:next w:val="a2"/>
    <w:uiPriority w:val="99"/>
    <w:semiHidden/>
    <w:unhideWhenUsed/>
    <w:rsid w:val="000D70C9"/>
  </w:style>
  <w:style w:type="character" w:customStyle="1" w:styleId="20">
    <w:name w:val="Заголовок 2 Знак"/>
    <w:aliases w:val="Знак Знак"/>
    <w:basedOn w:val="a0"/>
    <w:link w:val="2"/>
    <w:rsid w:val="000D70C9"/>
    <w:rPr>
      <w:b/>
      <w:sz w:val="30"/>
      <w:szCs w:val="24"/>
      <w:lang w:val="tt-RU"/>
    </w:rPr>
  </w:style>
  <w:style w:type="character" w:styleId="af">
    <w:name w:val="Hyperlink"/>
    <w:uiPriority w:val="99"/>
    <w:unhideWhenUsed/>
    <w:rsid w:val="000D70C9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D70C9"/>
    <w:rPr>
      <w:color w:val="800080"/>
      <w:u w:val="single"/>
    </w:rPr>
  </w:style>
  <w:style w:type="character" w:customStyle="1" w:styleId="21">
    <w:name w:val="Заголовок 2 Знак1"/>
    <w:aliases w:val="Знак Знак1"/>
    <w:basedOn w:val="a0"/>
    <w:semiHidden/>
    <w:rsid w:val="000D70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50">
    <w:name w:val="Style50"/>
    <w:basedOn w:val="a"/>
    <w:uiPriority w:val="99"/>
    <w:rsid w:val="000D70C9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3">
    <w:name w:val="Style43"/>
    <w:basedOn w:val="a"/>
    <w:uiPriority w:val="99"/>
    <w:rsid w:val="000D70C9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31">
    <w:name w:val="Style31"/>
    <w:basedOn w:val="a"/>
    <w:uiPriority w:val="99"/>
    <w:rsid w:val="000D70C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0D70C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56">
    <w:name w:val="Font Style56"/>
    <w:basedOn w:val="a0"/>
    <w:uiPriority w:val="99"/>
    <w:rsid w:val="000D70C9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D70C9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1"/>
    <w:next w:val="a8"/>
    <w:uiPriority w:val="59"/>
    <w:rsid w:val="000D70C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basedOn w:val="a0"/>
    <w:uiPriority w:val="99"/>
    <w:rsid w:val="000D70C9"/>
    <w:rPr>
      <w:color w:val="800080" w:themeColor="followedHyperlink"/>
      <w:u w:val="single"/>
    </w:rPr>
  </w:style>
  <w:style w:type="character" w:customStyle="1" w:styleId="aa">
    <w:name w:val="Нижний колонтитул Знак"/>
    <w:basedOn w:val="a0"/>
    <w:link w:val="a9"/>
    <w:uiPriority w:val="99"/>
    <w:rsid w:val="001E67E3"/>
    <w:rPr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2203C5"/>
  </w:style>
  <w:style w:type="character" w:customStyle="1" w:styleId="FontStyle25">
    <w:name w:val="Font Style25"/>
    <w:basedOn w:val="a0"/>
    <w:uiPriority w:val="99"/>
    <w:rsid w:val="00AE4376"/>
    <w:rPr>
      <w:rFonts w:ascii="Times New Roman" w:hAnsi="Times New Roman" w:cs="Times New Roman"/>
      <w:sz w:val="22"/>
      <w:szCs w:val="22"/>
    </w:rPr>
  </w:style>
  <w:style w:type="paragraph" w:customStyle="1" w:styleId="xl63">
    <w:name w:val="xl63"/>
    <w:basedOn w:val="a"/>
    <w:rsid w:val="00DE0A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DE0A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DE0A81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DE0A81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DE0A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4">
    <w:name w:val="xl74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5">
    <w:name w:val="xl75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6">
    <w:name w:val="xl76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DE0A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numbering" w:customStyle="1" w:styleId="30">
    <w:name w:val="Нет списка3"/>
    <w:next w:val="a2"/>
    <w:uiPriority w:val="99"/>
    <w:semiHidden/>
    <w:unhideWhenUsed/>
    <w:rsid w:val="00F80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7C7"/>
    <w:rPr>
      <w:sz w:val="24"/>
      <w:szCs w:val="24"/>
    </w:rPr>
  </w:style>
  <w:style w:type="paragraph" w:styleId="1">
    <w:name w:val="heading 1"/>
    <w:basedOn w:val="a"/>
    <w:next w:val="a"/>
    <w:qFormat/>
    <w:rsid w:val="00AE48BE"/>
    <w:pPr>
      <w:keepNext/>
      <w:spacing w:line="360" w:lineRule="auto"/>
      <w:jc w:val="both"/>
      <w:outlineLvl w:val="0"/>
    </w:pPr>
    <w:rPr>
      <w:b/>
      <w:sz w:val="30"/>
    </w:rPr>
  </w:style>
  <w:style w:type="paragraph" w:styleId="2">
    <w:name w:val="heading 2"/>
    <w:aliases w:val="Знак"/>
    <w:basedOn w:val="a"/>
    <w:next w:val="a"/>
    <w:link w:val="20"/>
    <w:qFormat/>
    <w:rsid w:val="00AE48BE"/>
    <w:pPr>
      <w:keepNext/>
      <w:spacing w:line="360" w:lineRule="auto"/>
      <w:outlineLvl w:val="1"/>
    </w:pPr>
    <w:rPr>
      <w:b/>
      <w:sz w:val="30"/>
      <w:lang w:val="tt-RU"/>
    </w:rPr>
  </w:style>
  <w:style w:type="paragraph" w:styleId="3">
    <w:name w:val="heading 3"/>
    <w:basedOn w:val="a"/>
    <w:next w:val="a"/>
    <w:qFormat/>
    <w:rsid w:val="00AE48BE"/>
    <w:pPr>
      <w:keepNext/>
      <w:outlineLvl w:val="2"/>
    </w:pPr>
    <w:rPr>
      <w:sz w:val="30"/>
    </w:rPr>
  </w:style>
  <w:style w:type="paragraph" w:styleId="4">
    <w:name w:val="heading 4"/>
    <w:basedOn w:val="a"/>
    <w:next w:val="a"/>
    <w:qFormat/>
    <w:rsid w:val="00AE48BE"/>
    <w:pPr>
      <w:keepNext/>
      <w:widowControl w:val="0"/>
      <w:autoSpaceDE w:val="0"/>
      <w:autoSpaceDN w:val="0"/>
      <w:adjustRightInd w:val="0"/>
      <w:ind w:left="6237" w:right="-424"/>
      <w:outlineLvl w:val="3"/>
    </w:pPr>
    <w:rPr>
      <w:b/>
      <w:bCs/>
      <w:color w:val="000000"/>
      <w:spacing w:val="2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E48BE"/>
    <w:rPr>
      <w:rFonts w:ascii="Arial" w:hAnsi="Arial"/>
      <w:dstrike w:val="0"/>
      <w:sz w:val="20"/>
      <w:vertAlign w:val="baseline"/>
    </w:rPr>
  </w:style>
  <w:style w:type="paragraph" w:styleId="a4">
    <w:name w:val="Title"/>
    <w:basedOn w:val="a"/>
    <w:qFormat/>
    <w:rsid w:val="00AE48BE"/>
    <w:pPr>
      <w:spacing w:line="360" w:lineRule="auto"/>
      <w:jc w:val="center"/>
    </w:pPr>
    <w:rPr>
      <w:b/>
      <w:sz w:val="30"/>
    </w:rPr>
  </w:style>
  <w:style w:type="paragraph" w:styleId="a5">
    <w:name w:val="Body Text Indent"/>
    <w:basedOn w:val="a"/>
    <w:rsid w:val="00AE48BE"/>
    <w:pPr>
      <w:spacing w:line="360" w:lineRule="auto"/>
      <w:ind w:firstLine="568"/>
      <w:jc w:val="both"/>
    </w:pPr>
    <w:rPr>
      <w:bCs/>
      <w:sz w:val="30"/>
    </w:rPr>
  </w:style>
  <w:style w:type="paragraph" w:styleId="a6">
    <w:name w:val="header"/>
    <w:basedOn w:val="a"/>
    <w:rsid w:val="00AE48BE"/>
    <w:pPr>
      <w:tabs>
        <w:tab w:val="center" w:pos="4677"/>
        <w:tab w:val="right" w:pos="9355"/>
      </w:tabs>
    </w:pPr>
    <w:rPr>
      <w:bCs/>
      <w:sz w:val="30"/>
      <w:lang w:val="tt-RU"/>
    </w:rPr>
  </w:style>
  <w:style w:type="paragraph" w:styleId="a7">
    <w:name w:val="Balloon Text"/>
    <w:basedOn w:val="a"/>
    <w:semiHidden/>
    <w:rsid w:val="00B314D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3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73130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nhideWhenUsed/>
    <w:rsid w:val="00755A61"/>
    <w:pPr>
      <w:suppressAutoHyphens/>
      <w:spacing w:after="120"/>
    </w:pPr>
    <w:rPr>
      <w:rFonts w:cs="Calibri"/>
      <w:lang w:eastAsia="ar-SA"/>
    </w:rPr>
  </w:style>
  <w:style w:type="character" w:customStyle="1" w:styleId="ac">
    <w:name w:val="Основной текст Знак"/>
    <w:link w:val="ab"/>
    <w:rsid w:val="00755A61"/>
    <w:rPr>
      <w:rFonts w:cs="Calibri"/>
      <w:sz w:val="24"/>
      <w:szCs w:val="24"/>
      <w:lang w:eastAsia="ar-SA"/>
    </w:rPr>
  </w:style>
  <w:style w:type="paragraph" w:styleId="ad">
    <w:name w:val="No Spacing"/>
    <w:uiPriority w:val="1"/>
    <w:qFormat/>
    <w:rsid w:val="00755A61"/>
    <w:pPr>
      <w:suppressAutoHyphens/>
    </w:pPr>
    <w:rPr>
      <w:rFonts w:cs="Calibri"/>
      <w:lang w:eastAsia="ar-SA"/>
    </w:rPr>
  </w:style>
  <w:style w:type="paragraph" w:styleId="ae">
    <w:name w:val="List Paragraph"/>
    <w:basedOn w:val="a"/>
    <w:qFormat/>
    <w:rsid w:val="00755A61"/>
    <w:pPr>
      <w:suppressAutoHyphens/>
      <w:ind w:left="720"/>
    </w:pPr>
    <w:rPr>
      <w:rFonts w:cs="Calibri"/>
      <w:lang w:eastAsia="ar-SA"/>
    </w:rPr>
  </w:style>
  <w:style w:type="paragraph" w:customStyle="1" w:styleId="10">
    <w:name w:val="Абзац списка1"/>
    <w:basedOn w:val="a"/>
    <w:rsid w:val="00601B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msg-recipient">
    <w:name w:val="msg-recipient"/>
    <w:basedOn w:val="a0"/>
    <w:rsid w:val="00601BD5"/>
  </w:style>
  <w:style w:type="numbering" w:customStyle="1" w:styleId="11">
    <w:name w:val="Нет списка1"/>
    <w:next w:val="a2"/>
    <w:uiPriority w:val="99"/>
    <w:semiHidden/>
    <w:unhideWhenUsed/>
    <w:rsid w:val="000D70C9"/>
  </w:style>
  <w:style w:type="character" w:customStyle="1" w:styleId="20">
    <w:name w:val="Заголовок 2 Знак"/>
    <w:aliases w:val="Знак Знак"/>
    <w:basedOn w:val="a0"/>
    <w:link w:val="2"/>
    <w:rsid w:val="000D70C9"/>
    <w:rPr>
      <w:b/>
      <w:sz w:val="30"/>
      <w:szCs w:val="24"/>
      <w:lang w:val="tt-RU"/>
    </w:rPr>
  </w:style>
  <w:style w:type="character" w:styleId="af">
    <w:name w:val="Hyperlink"/>
    <w:uiPriority w:val="99"/>
    <w:unhideWhenUsed/>
    <w:rsid w:val="000D70C9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D70C9"/>
    <w:rPr>
      <w:color w:val="800080"/>
      <w:u w:val="single"/>
    </w:rPr>
  </w:style>
  <w:style w:type="character" w:customStyle="1" w:styleId="21">
    <w:name w:val="Заголовок 2 Знак1"/>
    <w:aliases w:val="Знак Знак1"/>
    <w:basedOn w:val="a0"/>
    <w:semiHidden/>
    <w:rsid w:val="000D70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50">
    <w:name w:val="Style50"/>
    <w:basedOn w:val="a"/>
    <w:uiPriority w:val="99"/>
    <w:rsid w:val="000D70C9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3">
    <w:name w:val="Style43"/>
    <w:basedOn w:val="a"/>
    <w:uiPriority w:val="99"/>
    <w:rsid w:val="000D70C9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31">
    <w:name w:val="Style31"/>
    <w:basedOn w:val="a"/>
    <w:uiPriority w:val="99"/>
    <w:rsid w:val="000D70C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0D70C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56">
    <w:name w:val="Font Style56"/>
    <w:basedOn w:val="a0"/>
    <w:uiPriority w:val="99"/>
    <w:rsid w:val="000D70C9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D70C9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1"/>
    <w:next w:val="a8"/>
    <w:uiPriority w:val="59"/>
    <w:rsid w:val="000D70C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basedOn w:val="a0"/>
    <w:uiPriority w:val="99"/>
    <w:rsid w:val="000D70C9"/>
    <w:rPr>
      <w:color w:val="800080" w:themeColor="followedHyperlink"/>
      <w:u w:val="single"/>
    </w:rPr>
  </w:style>
  <w:style w:type="character" w:customStyle="1" w:styleId="aa">
    <w:name w:val="Нижний колонтитул Знак"/>
    <w:basedOn w:val="a0"/>
    <w:link w:val="a9"/>
    <w:uiPriority w:val="99"/>
    <w:rsid w:val="001E67E3"/>
    <w:rPr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2203C5"/>
  </w:style>
  <w:style w:type="character" w:customStyle="1" w:styleId="FontStyle25">
    <w:name w:val="Font Style25"/>
    <w:basedOn w:val="a0"/>
    <w:uiPriority w:val="99"/>
    <w:rsid w:val="00AE4376"/>
    <w:rPr>
      <w:rFonts w:ascii="Times New Roman" w:hAnsi="Times New Roman" w:cs="Times New Roman"/>
      <w:sz w:val="22"/>
      <w:szCs w:val="22"/>
    </w:rPr>
  </w:style>
  <w:style w:type="paragraph" w:customStyle="1" w:styleId="xl63">
    <w:name w:val="xl63"/>
    <w:basedOn w:val="a"/>
    <w:rsid w:val="00DE0A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DE0A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DE0A81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DE0A81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E0A8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DE0A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4">
    <w:name w:val="xl74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5">
    <w:name w:val="xl75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6">
    <w:name w:val="xl76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1">
    <w:name w:val="xl81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DE0A8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DE0A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DE0A8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DE0A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numbering" w:customStyle="1" w:styleId="30">
    <w:name w:val="Нет списка3"/>
    <w:next w:val="a2"/>
    <w:uiPriority w:val="99"/>
    <w:semiHidden/>
    <w:unhideWhenUsed/>
    <w:rsid w:val="00F80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C930D-0A1C-42D8-99C7-7540DFF98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МИНИСТЕРСТВА ОБРАЗОВАНИЯ</vt:lpstr>
    </vt:vector>
  </TitlesOfParts>
  <Company>Управление образования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МИНИСТЕРСТВА ОБРАЗОВАНИЯ</dc:title>
  <dc:creator>12345</dc:creator>
  <cp:lastModifiedBy>Ляля Серазутдинова</cp:lastModifiedBy>
  <cp:revision>3</cp:revision>
  <cp:lastPrinted>2020-11-16T12:06:00Z</cp:lastPrinted>
  <dcterms:created xsi:type="dcterms:W3CDTF">2021-11-10T06:19:00Z</dcterms:created>
  <dcterms:modified xsi:type="dcterms:W3CDTF">2021-11-10T06:23:00Z</dcterms:modified>
</cp:coreProperties>
</file>